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40A54C" w14:textId="77777777" w:rsidR="003E3D69" w:rsidRPr="00062A7E" w:rsidRDefault="003E3D69" w:rsidP="006B7437">
      <w:pPr>
        <w:jc w:val="center"/>
        <w:rPr>
          <w:rFonts w:ascii="Calibri" w:hAnsi="Calibri"/>
          <w:noProof/>
          <w:sz w:val="18"/>
          <w:lang w:eastAsia="fr-FR" w:bidi="ar-SA"/>
        </w:rPr>
      </w:pPr>
    </w:p>
    <w:p w14:paraId="50123438" w14:textId="77777777" w:rsidR="007D7A6F" w:rsidRPr="00062A7E" w:rsidRDefault="00F40F56" w:rsidP="006B7437">
      <w:pPr>
        <w:jc w:val="center"/>
        <w:rPr>
          <w:rFonts w:ascii="Calibri" w:hAnsi="Calibri"/>
          <w:noProof/>
          <w:sz w:val="18"/>
          <w:lang w:eastAsia="fr-FR" w:bidi="ar-SA"/>
        </w:rPr>
      </w:pPr>
      <w:r w:rsidRPr="00062A7E">
        <w:rPr>
          <w:rFonts w:ascii="Calibri" w:hAnsi="Calibri"/>
          <w:noProof/>
          <w:sz w:val="18"/>
          <w:lang w:eastAsia="fr-FR" w:bidi="ar-SA"/>
        </w:rPr>
        <w:drawing>
          <wp:inline distT="0" distB="0" distL="0" distR="0" wp14:anchorId="4A0DC738" wp14:editId="0DA0861D">
            <wp:extent cx="2565400" cy="1200150"/>
            <wp:effectExtent l="0" t="0" r="0" b="0"/>
            <wp:docPr id="1" name="Image 1" descr="E:\MARCHES RECTORAT\CHARTE ACADEMIQUE\logo_version_simplifiée_Guadeloupe_hd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E:\MARCHES RECTORAT\CHARTE ACADEMIQUE\logo_version_simplifiée_Guadeloupe_hd_v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A197D" w14:textId="77777777" w:rsidR="006B7437" w:rsidRPr="00062A7E" w:rsidRDefault="006B7437">
      <w:pPr>
        <w:rPr>
          <w:rFonts w:ascii="Calibri" w:hAnsi="Calibri"/>
          <w:noProof/>
          <w:sz w:val="18"/>
          <w:lang w:eastAsia="fr-FR" w:bidi="ar-SA"/>
        </w:rPr>
      </w:pPr>
    </w:p>
    <w:p w14:paraId="3260C5C0" w14:textId="77777777" w:rsidR="006B7437" w:rsidRPr="00062A7E" w:rsidRDefault="006B7437">
      <w:pPr>
        <w:rPr>
          <w:rFonts w:ascii="Calibri" w:hAnsi="Calibri"/>
          <w:sz w:val="18"/>
        </w:rPr>
      </w:pPr>
    </w:p>
    <w:p w14:paraId="458F1B76" w14:textId="77777777" w:rsidR="00516B1D" w:rsidRPr="00062A7E" w:rsidRDefault="00516B1D">
      <w:pPr>
        <w:pStyle w:val="Trame"/>
        <w:spacing w:after="360"/>
        <w:ind w:right="6"/>
        <w:rPr>
          <w:rFonts w:ascii="Calibri" w:hAnsi="Calibri"/>
          <w:sz w:val="32"/>
        </w:rPr>
      </w:pPr>
      <w:r w:rsidRPr="00062A7E">
        <w:rPr>
          <w:rFonts w:ascii="Calibri" w:hAnsi="Calibri"/>
          <w:sz w:val="32"/>
        </w:rPr>
        <w:t>MARCHE PUBLIC DE TRAVAUX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6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415"/>
      </w:tblGrid>
      <w:tr w:rsidR="00516B1D" w:rsidRPr="006B7437" w14:paraId="6238E6B0" w14:textId="77777777">
        <w:trPr>
          <w:cantSplit/>
          <w:trHeight w:hRule="exact" w:val="220"/>
          <w:jc w:val="center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1E1D4700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64398943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0E53CD5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3FFA7CEB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0797212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4BE0CB6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09E9467B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55419867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50807857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6B95820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61AA8AB4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  <w:left w:val="single" w:sz="1" w:space="0" w:color="000000"/>
            </w:tcBorders>
          </w:tcPr>
          <w:p w14:paraId="669809E8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71C1066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151FD106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00A295CC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78595293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15C1DCB3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493C7174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top w:val="single" w:sz="1" w:space="0" w:color="000000"/>
              <w:right w:val="single" w:sz="1" w:space="0" w:color="000000"/>
            </w:tcBorders>
          </w:tcPr>
          <w:p w14:paraId="2ED9525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516B1D" w:rsidRPr="006B7437" w14:paraId="0A93589A" w14:textId="77777777">
        <w:trPr>
          <w:cantSplit/>
          <w:trHeight w:hRule="exact" w:val="220"/>
          <w:jc w:val="center"/>
        </w:trPr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3BF6DD48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0893E9DA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2D7F09BE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7DA584AD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51DFEC10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16700E8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63EA66B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3274AA71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40BB90F6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76B4F406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17026F0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536A72A0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35BC5378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14DAF94A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2F9A456E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4C66539E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0CA2B941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59A9B8D2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2431B2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14:paraId="51BAC4BD" w14:textId="77777777" w:rsidR="00516B1D" w:rsidRPr="00062A7E" w:rsidRDefault="00516B1D">
      <w:pPr>
        <w:pStyle w:val="Cadrerelief"/>
        <w:pBdr>
          <w:top w:val="double" w:sz="1" w:space="6" w:color="000000"/>
          <w:left w:val="double" w:sz="1" w:space="6" w:color="000000"/>
          <w:bottom w:val="double" w:sz="1" w:space="6" w:color="000000"/>
          <w:right w:val="double" w:sz="1" w:space="6" w:color="000000"/>
        </w:pBdr>
        <w:shd w:val="clear" w:color="auto" w:fill="F2F2F2"/>
        <w:spacing w:before="360"/>
        <w:ind w:left="142" w:right="424"/>
        <w:jc w:val="center"/>
        <w:rPr>
          <w:rFonts w:ascii="Calibri" w:hAnsi="Calibri"/>
          <w:b/>
          <w:sz w:val="32"/>
        </w:rPr>
      </w:pPr>
      <w:r w:rsidRPr="00062A7E">
        <w:rPr>
          <w:rFonts w:ascii="Calibri" w:hAnsi="Calibri"/>
          <w:b/>
          <w:sz w:val="32"/>
        </w:rPr>
        <w:t>ACTE D'ENGAGEMENT</w:t>
      </w:r>
      <w:r w:rsidRPr="00062A7E">
        <w:rPr>
          <w:rFonts w:ascii="Calibri" w:hAnsi="Calibri"/>
          <w:b/>
          <w:sz w:val="32"/>
        </w:rPr>
        <w:br/>
        <w:t>(AE)</w:t>
      </w:r>
    </w:p>
    <w:p w14:paraId="051A7ABA" w14:textId="77777777"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516B1D" w:rsidRPr="006B7437" w14:paraId="148D971C" w14:textId="77777777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14:paraId="63E2F2E8" w14:textId="77777777" w:rsidR="00516B1D" w:rsidRPr="00062A7E" w:rsidRDefault="003E3D69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Maître d’Ouvrage</w:t>
            </w:r>
          </w:p>
        </w:tc>
      </w:tr>
      <w:tr w:rsidR="00516B1D" w:rsidRPr="006B7437" w14:paraId="47970A59" w14:textId="77777777">
        <w:trPr>
          <w:cantSplit/>
        </w:trPr>
        <w:tc>
          <w:tcPr>
            <w:tcW w:w="9517" w:type="dxa"/>
            <w:tcBorders>
              <w:top w:val="single" w:sz="1" w:space="0" w:color="000000"/>
              <w:left w:val="double" w:sz="1" w:space="0" w:color="000000"/>
              <w:right w:val="double" w:sz="1" w:space="0" w:color="000000"/>
            </w:tcBorders>
          </w:tcPr>
          <w:p w14:paraId="16EAC512" w14:textId="77777777" w:rsidR="00516B1D" w:rsidRPr="00062A7E" w:rsidRDefault="00516B1D">
            <w:pPr>
              <w:pStyle w:val="Reponse"/>
              <w:snapToGrid w:val="0"/>
              <w:rPr>
                <w:rFonts w:ascii="Calibri" w:hAnsi="Calibri"/>
                <w:b/>
                <w:bCs/>
                <w:sz w:val="6"/>
                <w:szCs w:val="6"/>
              </w:rPr>
            </w:pPr>
          </w:p>
        </w:tc>
      </w:tr>
      <w:tr w:rsidR="00516B1D" w:rsidRPr="006B7437" w14:paraId="65B487C8" w14:textId="77777777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0874C4C3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Rectorat de région académique de Guadeloupe</w:t>
            </w:r>
          </w:p>
          <w:p w14:paraId="02AD2ACF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Parc d’activités la Providence – ZAC de </w:t>
            </w:r>
            <w:proofErr w:type="spellStart"/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Dothémare</w:t>
            </w:r>
            <w:proofErr w:type="spellEnd"/>
          </w:p>
          <w:p w14:paraId="485002FE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BP 480</w:t>
            </w:r>
          </w:p>
          <w:p w14:paraId="408FA22B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97183 LES ABYMES CEDEX</w:t>
            </w:r>
          </w:p>
          <w:p w14:paraId="614D1892" w14:textId="24C1D949" w:rsidR="00516B1D" w:rsidRPr="00062A7E" w:rsidRDefault="003E3D69" w:rsidP="003E3D69">
            <w:pPr>
              <w:snapToGrid w:val="0"/>
              <w:ind w:left="45" w:right="497"/>
              <w:rPr>
                <w:rFonts w:ascii="Calibri" w:hAnsi="Calibri"/>
                <w:b/>
                <w:bCs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         Représenté par M</w:t>
            </w:r>
            <w:r w:rsidR="00BE7F1C">
              <w:rPr>
                <w:rFonts w:ascii="Calibri" w:eastAsia="Calibri" w:hAnsi="Calibri" w:cs="Calibri"/>
                <w:kern w:val="0"/>
                <w:lang w:eastAsia="fr-FR" w:bidi="ar-SA"/>
              </w:rPr>
              <w:t>onsieur le Recteur de Région académique de Guadeloupe</w:t>
            </w:r>
          </w:p>
        </w:tc>
      </w:tr>
      <w:tr w:rsidR="00516B1D" w:rsidRPr="006B7437" w14:paraId="32EF4408" w14:textId="77777777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9C9EF54" w14:textId="77777777" w:rsidR="00516B1D" w:rsidRPr="00062A7E" w:rsidRDefault="00516B1D">
            <w:pPr>
              <w:pStyle w:val="Reponse"/>
              <w:snapToGrid w:val="0"/>
              <w:rPr>
                <w:rFonts w:ascii="Calibri" w:hAnsi="Calibri"/>
                <w:sz w:val="6"/>
                <w:szCs w:val="6"/>
              </w:rPr>
            </w:pPr>
          </w:p>
        </w:tc>
      </w:tr>
    </w:tbl>
    <w:p w14:paraId="2011AA92" w14:textId="77777777" w:rsidR="00516B1D" w:rsidRPr="00062A7E" w:rsidRDefault="00516B1D">
      <w:pPr>
        <w:pStyle w:val="Index"/>
        <w:suppressLineNumbers w:val="0"/>
        <w:rPr>
          <w:rFonts w:ascii="Calibri" w:hAnsi="Calibri"/>
        </w:rPr>
      </w:pPr>
    </w:p>
    <w:tbl>
      <w:tblPr>
        <w:tblW w:w="9517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516B1D" w:rsidRPr="006B7437" w14:paraId="27287634" w14:textId="77777777" w:rsidTr="00262639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  <w:right w:val="double" w:sz="1" w:space="0" w:color="000000"/>
            </w:tcBorders>
          </w:tcPr>
          <w:p w14:paraId="60C95756" w14:textId="77777777" w:rsidR="00516B1D" w:rsidRPr="00062A7E" w:rsidRDefault="003E3D69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Objet du marché</w:t>
            </w:r>
          </w:p>
        </w:tc>
      </w:tr>
      <w:tr w:rsidR="00516B1D" w:rsidRPr="006B7437" w14:paraId="4166DD2E" w14:textId="7777777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564B7B50" w14:textId="77777777" w:rsidR="00777FB1" w:rsidRPr="00062A7E" w:rsidRDefault="00777FB1" w:rsidP="00645759">
            <w:pPr>
              <w:jc w:val="both"/>
              <w:rPr>
                <w:rFonts w:ascii="Calibri" w:eastAsia="Times New Roman" w:hAnsi="Calibri" w:cs="Times New Roman"/>
              </w:rPr>
            </w:pPr>
          </w:p>
          <w:p w14:paraId="28C67E69" w14:textId="77777777" w:rsidR="003E3D69" w:rsidRPr="00062A7E" w:rsidRDefault="003E3D69" w:rsidP="003E3D69">
            <w:pPr>
              <w:ind w:left="567" w:right="497"/>
              <w:jc w:val="center"/>
              <w:rPr>
                <w:rFonts w:ascii="Calibri" w:eastAsia="Calibri" w:hAnsi="Calibri" w:cs="Calibri"/>
                <w:b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 xml:space="preserve">Construction d’un espace de restauration et d’un </w:t>
            </w:r>
            <w:proofErr w:type="spellStart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>Lab</w:t>
            </w:r>
            <w:proofErr w:type="spellEnd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 xml:space="preserve"> académique sur le site du </w:t>
            </w:r>
            <w:proofErr w:type="spellStart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>rectorat_à</w:t>
            </w:r>
            <w:proofErr w:type="spellEnd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 xml:space="preserve"> </w:t>
            </w:r>
            <w:proofErr w:type="spellStart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>Dothémare</w:t>
            </w:r>
            <w:proofErr w:type="spellEnd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 xml:space="preserve"> Les Abymes</w:t>
            </w:r>
          </w:p>
          <w:p w14:paraId="61EC4D85" w14:textId="77777777" w:rsidR="00516B1D" w:rsidRPr="00062A7E" w:rsidRDefault="00516B1D" w:rsidP="00645759">
            <w:pPr>
              <w:jc w:val="both"/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516B1D" w:rsidRPr="006B7437" w14:paraId="0BD37064" w14:textId="7777777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223FFCD6" w14:textId="77777777" w:rsidR="00516B1D" w:rsidRPr="00062A7E" w:rsidRDefault="00516B1D" w:rsidP="006B7437">
            <w:pPr>
              <w:pStyle w:val="WW-Normalcentr"/>
              <w:snapToGrid w:val="0"/>
              <w:rPr>
                <w:rFonts w:ascii="Calibri" w:hAnsi="Calibri"/>
                <w:b w:val="0"/>
                <w:bCs w:val="0"/>
                <w:sz w:val="6"/>
                <w:szCs w:val="6"/>
              </w:rPr>
            </w:pPr>
          </w:p>
        </w:tc>
      </w:tr>
      <w:tr w:rsidR="00516B1D" w:rsidRPr="006B7437" w14:paraId="04E9BC5D" w14:textId="7777777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98B6D37" w14:textId="77777777" w:rsidR="00516B1D" w:rsidRPr="00062A7E" w:rsidRDefault="00516B1D">
            <w:pPr>
              <w:snapToGrid w:val="0"/>
              <w:ind w:left="567" w:right="641"/>
              <w:rPr>
                <w:rFonts w:ascii="Calibri" w:hAnsi="Calibri"/>
                <w:sz w:val="6"/>
                <w:szCs w:val="6"/>
              </w:rPr>
            </w:pPr>
          </w:p>
        </w:tc>
      </w:tr>
    </w:tbl>
    <w:p w14:paraId="15EBE60C" w14:textId="77777777" w:rsidR="00262639" w:rsidRPr="00062A7E" w:rsidRDefault="00262639" w:rsidP="00262639">
      <w:pPr>
        <w:rPr>
          <w:rFonts w:ascii="Calibri" w:hAnsi="Calibri"/>
        </w:rPr>
      </w:pP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86"/>
      </w:tblGrid>
      <w:tr w:rsidR="00262639" w:rsidRPr="002F11FE" w14:paraId="11DFFEEE" w14:textId="77777777" w:rsidTr="00CF77E1">
        <w:tc>
          <w:tcPr>
            <w:tcW w:w="9529" w:type="dxa"/>
            <w:gridSpan w:val="5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14:paraId="15E51EEC" w14:textId="77777777" w:rsidR="00262639" w:rsidRPr="00062A7E" w:rsidRDefault="00262639" w:rsidP="00CF77E1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Lot</w:t>
            </w:r>
          </w:p>
        </w:tc>
      </w:tr>
      <w:tr w:rsidR="00262639" w:rsidRPr="002F11FE" w14:paraId="15CF1F03" w14:textId="77777777" w:rsidTr="00CF77E1">
        <w:tc>
          <w:tcPr>
            <w:tcW w:w="9529" w:type="dxa"/>
            <w:gridSpan w:val="5"/>
            <w:tcBorders>
              <w:left w:val="double" w:sz="1" w:space="0" w:color="000000"/>
              <w:right w:val="double" w:sz="1" w:space="0" w:color="000000"/>
            </w:tcBorders>
            <w:shd w:val="clear" w:color="auto" w:fill="auto"/>
          </w:tcPr>
          <w:p w14:paraId="5943B6F8" w14:textId="77777777" w:rsidR="00262639" w:rsidRPr="00062A7E" w:rsidRDefault="00262639" w:rsidP="00CF77E1">
            <w:pPr>
              <w:pStyle w:val="Reponse"/>
              <w:snapToGrid w:val="0"/>
              <w:rPr>
                <w:rFonts w:ascii="Calibri" w:hAnsi="Calibri"/>
                <w:b/>
                <w:i/>
                <w:sz w:val="2"/>
              </w:rPr>
            </w:pPr>
          </w:p>
        </w:tc>
      </w:tr>
      <w:tr w:rsidR="00262639" w:rsidRPr="002F11FE" w14:paraId="6DA1428F" w14:textId="77777777" w:rsidTr="00CF77E1">
        <w:tblPrEx>
          <w:tblCellMar>
            <w:left w:w="71" w:type="dxa"/>
            <w:right w:w="71" w:type="dxa"/>
          </w:tblCellMar>
        </w:tblPrEx>
        <w:tc>
          <w:tcPr>
            <w:tcW w:w="1202" w:type="dxa"/>
            <w:tcBorders>
              <w:left w:val="double" w:sz="1" w:space="0" w:color="000000"/>
            </w:tcBorders>
            <w:shd w:val="clear" w:color="auto" w:fill="auto"/>
          </w:tcPr>
          <w:p w14:paraId="45E5848A" w14:textId="77777777" w:rsidR="00262639" w:rsidRPr="00062A7E" w:rsidRDefault="00262639" w:rsidP="00CF77E1">
            <w:pPr>
              <w:pStyle w:val="Reponse"/>
              <w:snapToGrid w:val="0"/>
              <w:ind w:right="0"/>
              <w:jc w:val="left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1A82CB" w14:textId="67D6B115" w:rsidR="00262639" w:rsidRPr="00062A7E" w:rsidRDefault="001B56EA" w:rsidP="00CF77E1">
            <w:pPr>
              <w:pStyle w:val="Reponse"/>
              <w:snapToGrid w:val="0"/>
              <w:ind w:left="0" w:right="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08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</w:tcPr>
          <w:p w14:paraId="4118655C" w14:textId="77777777" w:rsidR="00262639" w:rsidRPr="00062A7E" w:rsidRDefault="00262639" w:rsidP="00CF77E1">
            <w:pPr>
              <w:pStyle w:val="Reponse"/>
              <w:snapToGrid w:val="0"/>
              <w:ind w:left="-107" w:right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55C6D" w14:textId="05D262FC" w:rsidR="00262639" w:rsidRPr="00062A7E" w:rsidRDefault="001B56EA" w:rsidP="00CF77E1">
            <w:pPr>
              <w:pStyle w:val="Reponse"/>
              <w:snapToGrid w:val="0"/>
              <w:ind w:left="0" w:right="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PENTURE INTERIEURE ET EXTERIEURE</w:t>
            </w:r>
          </w:p>
        </w:tc>
        <w:tc>
          <w:tcPr>
            <w:tcW w:w="386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14:paraId="62E7B1EA" w14:textId="77777777" w:rsidR="00262639" w:rsidRPr="00062A7E" w:rsidRDefault="00262639" w:rsidP="00CF77E1">
            <w:pPr>
              <w:pStyle w:val="Reponse"/>
              <w:snapToGrid w:val="0"/>
              <w:ind w:left="0" w:right="0"/>
              <w:jc w:val="left"/>
              <w:rPr>
                <w:rFonts w:ascii="Calibri" w:hAnsi="Calibri"/>
              </w:rPr>
            </w:pPr>
          </w:p>
        </w:tc>
      </w:tr>
      <w:tr w:rsidR="00262639" w:rsidRPr="002F11FE" w14:paraId="70E0C1B1" w14:textId="77777777" w:rsidTr="00CF77E1">
        <w:tc>
          <w:tcPr>
            <w:tcW w:w="9529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E835F02" w14:textId="77777777" w:rsidR="00262639" w:rsidRPr="00062A7E" w:rsidRDefault="00262639" w:rsidP="00CF77E1">
            <w:pPr>
              <w:pStyle w:val="Reponse"/>
              <w:snapToGrid w:val="0"/>
              <w:rPr>
                <w:rFonts w:ascii="Calibri" w:hAnsi="Calibri"/>
                <w:sz w:val="2"/>
              </w:rPr>
            </w:pPr>
          </w:p>
        </w:tc>
      </w:tr>
    </w:tbl>
    <w:p w14:paraId="797387B4" w14:textId="77777777" w:rsidR="00262639" w:rsidRPr="00062A7E" w:rsidRDefault="00262639" w:rsidP="00262639">
      <w:pPr>
        <w:rPr>
          <w:rFonts w:ascii="Calibri" w:hAnsi="Calibri"/>
        </w:rPr>
      </w:pPr>
    </w:p>
    <w:tbl>
      <w:tblPr>
        <w:tblW w:w="96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516B1D" w:rsidRPr="006B7437" w14:paraId="4389B4CC" w14:textId="77777777" w:rsidTr="00EB7B06">
        <w:trPr>
          <w:cantSplit/>
          <w:trHeight w:hRule="exact" w:val="285"/>
        </w:trPr>
        <w:tc>
          <w:tcPr>
            <w:tcW w:w="9642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14:paraId="6029ED83" w14:textId="77777777" w:rsidR="00516B1D" w:rsidRPr="00062A7E" w:rsidRDefault="00516B1D">
            <w:pPr>
              <w:ind w:left="567" w:right="641"/>
              <w:rPr>
                <w:rFonts w:ascii="Calibri" w:hAnsi="Calibri"/>
                <w:b/>
                <w:sz w:val="6"/>
              </w:rPr>
            </w:pPr>
          </w:p>
        </w:tc>
      </w:tr>
      <w:tr w:rsidR="00516B1D" w:rsidRPr="006B7437" w14:paraId="6A53FE01" w14:textId="77777777" w:rsidTr="003E3D69">
        <w:trPr>
          <w:cantSplit/>
          <w:trHeight w:hRule="exact" w:val="611"/>
        </w:trPr>
        <w:tc>
          <w:tcPr>
            <w:tcW w:w="9642" w:type="dxa"/>
            <w:tcBorders>
              <w:left w:val="double" w:sz="1" w:space="0" w:color="000000"/>
              <w:right w:val="double" w:sz="1" w:space="0" w:color="000000"/>
            </w:tcBorders>
          </w:tcPr>
          <w:p w14:paraId="14E9D9C4" w14:textId="77777777" w:rsidR="00516B1D" w:rsidRPr="00062A7E" w:rsidRDefault="00516B1D" w:rsidP="003E3D69">
            <w:pPr>
              <w:ind w:right="497"/>
              <w:jc w:val="both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 xml:space="preserve">Marché sur procédure adaptée, </w:t>
            </w:r>
            <w:r w:rsidRPr="00062A7E">
              <w:rPr>
                <w:rFonts w:ascii="Calibri" w:hAnsi="Calibri"/>
                <w:bCs/>
              </w:rPr>
              <w:t xml:space="preserve">passé en application de </w:t>
            </w:r>
            <w:r w:rsidR="00EB7B06" w:rsidRPr="00062A7E">
              <w:rPr>
                <w:rFonts w:ascii="Calibri" w:hAnsi="Calibri"/>
                <w:bCs/>
              </w:rPr>
              <w:t xml:space="preserve"> l’article </w:t>
            </w:r>
            <w:r w:rsidR="00EB7B06" w:rsidRPr="00062A7E">
              <w:rPr>
                <w:rFonts w:ascii="Calibri" w:hAnsi="Calibri"/>
              </w:rPr>
              <w:t xml:space="preserve">R. 2123-1 </w:t>
            </w:r>
            <w:r w:rsidR="003E3D69" w:rsidRPr="00062A7E">
              <w:rPr>
                <w:rFonts w:ascii="Calibri" w:hAnsi="Calibri"/>
              </w:rPr>
              <w:t>du C</w:t>
            </w:r>
            <w:r w:rsidR="00EB7B06" w:rsidRPr="00062A7E">
              <w:rPr>
                <w:rFonts w:ascii="Calibri" w:hAnsi="Calibri"/>
              </w:rPr>
              <w:t>ode de la commande publique.</w:t>
            </w:r>
          </w:p>
        </w:tc>
      </w:tr>
      <w:tr w:rsidR="00516B1D" w:rsidRPr="006B7437" w14:paraId="628A2DE8" w14:textId="77777777" w:rsidTr="003E3D69">
        <w:trPr>
          <w:cantSplit/>
          <w:trHeight w:hRule="exact" w:val="169"/>
        </w:trPr>
        <w:tc>
          <w:tcPr>
            <w:tcW w:w="96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3446958" w14:textId="77777777" w:rsidR="00516B1D" w:rsidRPr="00062A7E" w:rsidRDefault="00516B1D">
            <w:pPr>
              <w:ind w:left="567" w:right="641"/>
              <w:rPr>
                <w:rFonts w:ascii="Calibri" w:hAnsi="Calibri"/>
                <w:b/>
                <w:sz w:val="12"/>
              </w:rPr>
            </w:pPr>
          </w:p>
        </w:tc>
      </w:tr>
    </w:tbl>
    <w:p w14:paraId="6A100E6C" w14:textId="77777777"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5456"/>
      </w:tblGrid>
      <w:tr w:rsidR="00516B1D" w:rsidRPr="006B7437" w14:paraId="05CFB645" w14:textId="77777777" w:rsidTr="006B7437">
        <w:trPr>
          <w:cantSplit/>
          <w:trHeight w:hRule="exact" w:val="313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050629B8" w14:textId="77777777"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587B1B35" w14:textId="77777777" w:rsidR="00516B1D" w:rsidRPr="00062A7E" w:rsidRDefault="00516B1D">
            <w:pPr>
              <w:jc w:val="center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(Réservé pour la mention d'exemplaire unique du marché)</w:t>
            </w:r>
          </w:p>
        </w:tc>
      </w:tr>
      <w:tr w:rsidR="00516B1D" w:rsidRPr="006B7437" w14:paraId="310D1709" w14:textId="77777777" w:rsidTr="006B7437">
        <w:trPr>
          <w:cantSplit/>
          <w:trHeight w:hRule="exact" w:val="51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</w:tcPr>
          <w:p w14:paraId="0C902BC4" w14:textId="77777777" w:rsidR="00516B1D" w:rsidRPr="00062A7E" w:rsidRDefault="00516B1D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  <w:sz w:val="28"/>
              </w:rPr>
              <w:t xml:space="preserve">    </w:t>
            </w:r>
            <w:r w:rsidRPr="00062A7E">
              <w:rPr>
                <w:rFonts w:ascii="Calibri" w:hAnsi="Calibri"/>
                <w:b/>
              </w:rPr>
              <w:t>….. / ..… /</w:t>
            </w:r>
            <w:r w:rsidR="003E3D69" w:rsidRPr="00062A7E">
              <w:rPr>
                <w:rFonts w:ascii="Calibri" w:hAnsi="Calibri"/>
              </w:rPr>
              <w:t xml:space="preserve"> 2025</w:t>
            </w:r>
          </w:p>
          <w:p w14:paraId="11EBC89C" w14:textId="77777777" w:rsidR="006B7437" w:rsidRPr="00062A7E" w:rsidRDefault="006B7437">
            <w:pPr>
              <w:rPr>
                <w:rFonts w:ascii="Calibri" w:hAnsi="Calibri"/>
                <w:sz w:val="28"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1D7BCA50" w14:textId="77777777" w:rsidR="00516B1D" w:rsidRPr="00062A7E" w:rsidRDefault="00516B1D">
            <w:pPr>
              <w:rPr>
                <w:rFonts w:ascii="Calibri" w:hAnsi="Calibri"/>
                <w:sz w:val="28"/>
              </w:rPr>
            </w:pPr>
          </w:p>
        </w:tc>
      </w:tr>
      <w:tr w:rsidR="00516B1D" w:rsidRPr="006B7437" w14:paraId="078B3477" w14:textId="77777777">
        <w:trPr>
          <w:cantSplit/>
          <w:trHeight w:hRule="exact" w:val="32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5E39820B" w14:textId="77777777"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5F3ECEAA" w14:textId="77777777" w:rsidR="00516B1D" w:rsidRPr="00062A7E" w:rsidRDefault="00516B1D">
            <w:pPr>
              <w:rPr>
                <w:rFonts w:ascii="Calibri" w:hAnsi="Calibri"/>
                <w:sz w:val="28"/>
              </w:rPr>
            </w:pPr>
          </w:p>
        </w:tc>
      </w:tr>
      <w:tr w:rsidR="00516B1D" w:rsidRPr="006B7437" w14:paraId="07B900FF" w14:textId="77777777" w:rsidTr="006B7437">
        <w:trPr>
          <w:cantSplit/>
          <w:trHeight w:hRule="exact" w:val="428"/>
        </w:trPr>
        <w:tc>
          <w:tcPr>
            <w:tcW w:w="3755" w:type="dxa"/>
            <w:tcBorders>
              <w:left w:val="single" w:sz="1" w:space="0" w:color="000000"/>
            </w:tcBorders>
          </w:tcPr>
          <w:p w14:paraId="02687181" w14:textId="77777777" w:rsidR="00516B1D" w:rsidRPr="00062A7E" w:rsidRDefault="00516B1D">
            <w:pPr>
              <w:rPr>
                <w:rFonts w:ascii="Calibri" w:hAnsi="Calibri"/>
                <w:b/>
                <w:i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7BD72525" w14:textId="77777777" w:rsidR="00516B1D" w:rsidRPr="00062A7E" w:rsidRDefault="00516B1D">
            <w:pPr>
              <w:rPr>
                <w:rFonts w:ascii="Calibri" w:hAnsi="Calibri"/>
              </w:rPr>
            </w:pPr>
          </w:p>
        </w:tc>
      </w:tr>
      <w:tr w:rsidR="00516B1D" w:rsidRPr="006B7437" w14:paraId="77E53B04" w14:textId="77777777">
        <w:trPr>
          <w:cantSplit/>
          <w:trHeight w:hRule="exact" w:val="291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5F67E71D" w14:textId="77777777"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301A3162" w14:textId="77777777" w:rsidR="00516B1D" w:rsidRPr="00062A7E" w:rsidRDefault="00516B1D">
            <w:pPr>
              <w:pStyle w:val="Titre4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Mois d'établissement des prix du marché </w:t>
            </w:r>
          </w:p>
        </w:tc>
      </w:tr>
      <w:tr w:rsidR="00516B1D" w:rsidRPr="006B7437" w14:paraId="2D388999" w14:textId="77777777">
        <w:trPr>
          <w:cantSplit/>
          <w:trHeight w:hRule="exact" w:val="29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015EE0F" w14:textId="77777777" w:rsidR="00516B1D" w:rsidRPr="00062A7E" w:rsidRDefault="003E3D69" w:rsidP="00262639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0214-GUAD-RECT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545A749D" w14:textId="77777777" w:rsidR="00516B1D" w:rsidRPr="00062A7E" w:rsidRDefault="003E3D69" w:rsidP="00D06CC4">
            <w:pPr>
              <w:jc w:val="center"/>
              <w:rPr>
                <w:rFonts w:ascii="Calibri" w:hAnsi="Calibri"/>
                <w:i/>
              </w:rPr>
            </w:pPr>
            <w:r w:rsidRPr="00062A7E">
              <w:rPr>
                <w:rFonts w:ascii="Calibri" w:hAnsi="Calibri"/>
                <w:b/>
                <w:bCs/>
                <w:i/>
              </w:rPr>
              <w:t xml:space="preserve"> 2025</w:t>
            </w:r>
          </w:p>
        </w:tc>
      </w:tr>
    </w:tbl>
    <w:p w14:paraId="6D036EE6" w14:textId="77777777"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</w:p>
    <w:p w14:paraId="37C24FDD" w14:textId="77777777" w:rsidR="00516B1D" w:rsidRPr="00062A7E" w:rsidRDefault="00516B1D">
      <w:pPr>
        <w:spacing w:before="240"/>
        <w:rPr>
          <w:rFonts w:ascii="Calibri" w:hAnsi="Calibri"/>
        </w:rPr>
        <w:sectPr w:rsidR="00516B1D" w:rsidRPr="00062A7E" w:rsidSect="003E3D69">
          <w:footnotePr>
            <w:pos w:val="beneathText"/>
          </w:footnotePr>
          <w:pgSz w:w="11906" w:h="16838"/>
          <w:pgMar w:top="0" w:right="1417" w:bottom="1417" w:left="1417" w:header="720" w:footer="720" w:gutter="0"/>
          <w:cols w:space="720"/>
          <w:docGrid w:linePitch="360"/>
        </w:sectPr>
      </w:pPr>
      <w:r w:rsidRPr="00062A7E">
        <w:rPr>
          <w:rFonts w:ascii="Calibri" w:hAnsi="Calibri"/>
        </w:rPr>
        <w:t>L'acte d'engagement comporte ____ feuillets et les annexes n°____</w:t>
      </w:r>
    </w:p>
    <w:p w14:paraId="347E90C0" w14:textId="77777777" w:rsidR="00516B1D" w:rsidRPr="00062A7E" w:rsidRDefault="00516B1D">
      <w:pPr>
        <w:pStyle w:val="Cadrerelief"/>
        <w:pBdr>
          <w:top w:val="double" w:sz="1" w:space="6" w:color="000000"/>
          <w:left w:val="double" w:sz="1" w:space="6" w:color="000000"/>
          <w:bottom w:val="double" w:sz="1" w:space="6" w:color="000000"/>
          <w:right w:val="double" w:sz="1" w:space="6" w:color="000000"/>
        </w:pBdr>
        <w:shd w:val="clear" w:color="auto" w:fill="F2F2F2"/>
        <w:spacing w:before="360"/>
        <w:ind w:left="142"/>
        <w:jc w:val="center"/>
        <w:rPr>
          <w:rFonts w:ascii="Calibri" w:hAnsi="Calibri"/>
          <w:b/>
          <w:sz w:val="32"/>
        </w:rPr>
      </w:pPr>
      <w:r w:rsidRPr="00062A7E">
        <w:rPr>
          <w:rFonts w:ascii="Calibri" w:hAnsi="Calibri"/>
          <w:b/>
          <w:sz w:val="32"/>
        </w:rPr>
        <w:lastRenderedPageBreak/>
        <w:t>ACTE D'ENGAGEMENT</w:t>
      </w:r>
      <w:r w:rsidRPr="00062A7E">
        <w:rPr>
          <w:rFonts w:ascii="Calibri" w:hAnsi="Calibri"/>
          <w:b/>
          <w:sz w:val="32"/>
        </w:rPr>
        <w:br/>
        <w:t>(AE)</w:t>
      </w:r>
    </w:p>
    <w:p w14:paraId="7683E9D1" w14:textId="77777777" w:rsidR="00516B1D" w:rsidRPr="00062A7E" w:rsidRDefault="00516B1D">
      <w:pPr>
        <w:rPr>
          <w:rFonts w:ascii="Calibri" w:hAnsi="Calibri"/>
          <w:sz w:val="48"/>
        </w:rPr>
      </w:pPr>
    </w:p>
    <w:tbl>
      <w:tblPr>
        <w:tblW w:w="9501" w:type="dxa"/>
        <w:tblInd w:w="-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516B1D" w:rsidRPr="006B7437" w14:paraId="54C94BED" w14:textId="77777777" w:rsidTr="006B743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14:paraId="3DADEF7C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Représentant du Pouvoir Adjudicateur (RPA)</w:t>
            </w:r>
          </w:p>
        </w:tc>
      </w:tr>
      <w:tr w:rsidR="00516B1D" w:rsidRPr="006B7437" w14:paraId="4DB64C74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4972A1CF" w14:textId="77777777"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 w14:paraId="40362978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659FD834" w14:textId="615DE0CA" w:rsidR="00516B1D" w:rsidRPr="00062A7E" w:rsidRDefault="003E3D69" w:rsidP="00777FB1">
            <w:pPr>
              <w:snapToGrid w:val="0"/>
              <w:ind w:left="567" w:right="497"/>
              <w:rPr>
                <w:rFonts w:ascii="Calibri" w:hAnsi="Calibri"/>
              </w:rPr>
            </w:pPr>
            <w:r w:rsidRPr="00062A7E">
              <w:rPr>
                <w:rFonts w:ascii="Calibri" w:hAnsi="Calibri"/>
                <w:b/>
                <w:bCs/>
              </w:rPr>
              <w:t>M</w:t>
            </w:r>
            <w:r w:rsidR="00E75095">
              <w:rPr>
                <w:rFonts w:ascii="Calibri" w:hAnsi="Calibri"/>
                <w:b/>
                <w:bCs/>
              </w:rPr>
              <w:t xml:space="preserve">onsieur le Recteur </w:t>
            </w:r>
            <w:r w:rsidR="00777FB1" w:rsidRPr="00062A7E">
              <w:rPr>
                <w:rFonts w:ascii="Calibri" w:hAnsi="Calibri"/>
                <w:b/>
                <w:bCs/>
              </w:rPr>
              <w:t>de région académique de Guadeloupe</w:t>
            </w:r>
          </w:p>
        </w:tc>
      </w:tr>
      <w:tr w:rsidR="00516B1D" w:rsidRPr="006B7437" w14:paraId="04CE7C1D" w14:textId="77777777" w:rsidTr="006B743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8E1AD9E" w14:textId="77777777"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  <w:tr w:rsidR="00516B1D" w:rsidRPr="006B7437" w14:paraId="35C2E4F7" w14:textId="77777777" w:rsidTr="006B743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14:paraId="007C25CD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Ordonnateur</w:t>
            </w:r>
          </w:p>
        </w:tc>
      </w:tr>
      <w:tr w:rsidR="00516B1D" w:rsidRPr="006B7437" w14:paraId="18AEBC6F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10D6BA1E" w14:textId="77777777"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 w14:paraId="787FC3D6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027FB642" w14:textId="74F6E6CA" w:rsidR="00516B1D" w:rsidRPr="00062A7E" w:rsidRDefault="003E3D69" w:rsidP="00777FB1">
            <w:pPr>
              <w:snapToGrid w:val="0"/>
              <w:ind w:left="567" w:right="497"/>
              <w:rPr>
                <w:rFonts w:ascii="Calibri" w:hAnsi="Calibri"/>
                <w:sz w:val="6"/>
              </w:rPr>
            </w:pPr>
            <w:r w:rsidRPr="00062A7E">
              <w:rPr>
                <w:rFonts w:ascii="Calibri" w:hAnsi="Calibri"/>
                <w:b/>
                <w:bCs/>
              </w:rPr>
              <w:t>M</w:t>
            </w:r>
            <w:r w:rsidR="00E75095">
              <w:rPr>
                <w:rFonts w:ascii="Calibri" w:hAnsi="Calibri"/>
                <w:b/>
                <w:bCs/>
              </w:rPr>
              <w:t xml:space="preserve">onsieur le Recteur </w:t>
            </w:r>
            <w:r w:rsidR="00777FB1" w:rsidRPr="00062A7E">
              <w:rPr>
                <w:rFonts w:ascii="Calibri" w:hAnsi="Calibri"/>
                <w:b/>
                <w:bCs/>
              </w:rPr>
              <w:t>de région académique de Guadeloupe</w:t>
            </w:r>
          </w:p>
        </w:tc>
      </w:tr>
      <w:tr w:rsidR="00516B1D" w:rsidRPr="006B7437" w14:paraId="156C2B0A" w14:textId="77777777" w:rsidTr="006B743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888DBFC" w14:textId="77777777"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</w:tbl>
    <w:p w14:paraId="71BBE5F6" w14:textId="77777777"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Ind w:w="-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516B1D" w:rsidRPr="006B7437" w14:paraId="4232CDF6" w14:textId="7777777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14:paraId="50720B92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Comptable public assignataire</w:t>
            </w:r>
          </w:p>
        </w:tc>
      </w:tr>
      <w:tr w:rsidR="00516B1D" w:rsidRPr="006B7437" w14:paraId="4879763B" w14:textId="7777777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32141BC1" w14:textId="77777777"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 w14:paraId="49890D48" w14:textId="7777777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76B99B55" w14:textId="77777777" w:rsidR="00516B1D" w:rsidRPr="00062A7E" w:rsidRDefault="00516B1D" w:rsidP="00645759">
            <w:pPr>
              <w:snapToGrid w:val="0"/>
              <w:ind w:left="567" w:right="497"/>
              <w:rPr>
                <w:rFonts w:ascii="Calibri" w:hAnsi="Calibri"/>
                <w:sz w:val="6"/>
              </w:rPr>
            </w:pPr>
            <w:r w:rsidRPr="00062A7E">
              <w:rPr>
                <w:rFonts w:ascii="Calibri" w:hAnsi="Calibri"/>
                <w:b/>
              </w:rPr>
              <w:t xml:space="preserve">Monsieur le </w:t>
            </w:r>
            <w:r w:rsidR="0070599E" w:rsidRPr="00062A7E">
              <w:rPr>
                <w:rFonts w:ascii="Calibri" w:hAnsi="Calibri"/>
                <w:b/>
              </w:rPr>
              <w:t>Directeur régional des Finances Publiques</w:t>
            </w:r>
          </w:p>
        </w:tc>
      </w:tr>
      <w:tr w:rsidR="00516B1D" w:rsidRPr="006B7437" w14:paraId="116F087D" w14:textId="7777777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9CF514F" w14:textId="77777777"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</w:tbl>
    <w:p w14:paraId="6BA54D25" w14:textId="77777777" w:rsidR="00516B1D" w:rsidRPr="00062A7E" w:rsidRDefault="00516B1D">
      <w:pPr>
        <w:rPr>
          <w:rFonts w:ascii="Calibri" w:hAnsi="Calibri"/>
        </w:rPr>
      </w:pPr>
      <w:r w:rsidRPr="00062A7E">
        <w:rPr>
          <w:rFonts w:ascii="Calibri" w:hAnsi="Calibri"/>
        </w:rPr>
        <w:t>Dans la suite du présent document le pouvoir adjudicateur est désigné "Maître de l'ouvrage".</w:t>
      </w:r>
    </w:p>
    <w:p w14:paraId="3F8D64F3" w14:textId="77777777" w:rsidR="00516B1D" w:rsidRPr="00062A7E" w:rsidRDefault="00516B1D">
      <w:pPr>
        <w:rPr>
          <w:rFonts w:ascii="Calibri" w:hAnsi="Calibri"/>
        </w:rPr>
      </w:pPr>
    </w:p>
    <w:p w14:paraId="2E669652" w14:textId="77777777" w:rsidR="00516B1D" w:rsidRPr="00062A7E" w:rsidRDefault="00516B1D">
      <w:pPr>
        <w:rPr>
          <w:rFonts w:ascii="Calibri" w:hAnsi="Calibri"/>
        </w:rPr>
      </w:pPr>
    </w:p>
    <w:p w14:paraId="30A18BAD" w14:textId="77777777" w:rsidR="00516B1D" w:rsidRPr="00062A7E" w:rsidRDefault="00516B1D">
      <w:pPr>
        <w:rPr>
          <w:rFonts w:ascii="Calibri" w:hAnsi="Calibri"/>
        </w:rPr>
      </w:pPr>
    </w:p>
    <w:p w14:paraId="4078350E" w14:textId="77777777" w:rsidR="00516B1D" w:rsidRPr="00062A7E" w:rsidRDefault="00516B1D">
      <w:pPr>
        <w:pStyle w:val="Titre1"/>
        <w:keepNext w:val="0"/>
        <w:pageBreakBefore/>
        <w:spacing w:before="0"/>
        <w:ind w:left="0"/>
        <w:rPr>
          <w:rFonts w:ascii="Calibri" w:hAnsi="Calibri"/>
        </w:rPr>
      </w:pPr>
      <w:r w:rsidRPr="00062A7E">
        <w:rPr>
          <w:rFonts w:ascii="Calibri" w:hAnsi="Calibri"/>
        </w:rPr>
        <w:lastRenderedPageBreak/>
        <w:t>ARTICLE PREMIER. CONTRACTANT(S)</w:t>
      </w:r>
    </w:p>
    <w:p w14:paraId="5E981F51" w14:textId="77777777" w:rsidR="00516B1D" w:rsidRPr="00062A7E" w:rsidRDefault="00516B1D">
      <w:pPr>
        <w:spacing w:after="120"/>
        <w:ind w:left="-284"/>
        <w:rPr>
          <w:rFonts w:ascii="Calibri" w:hAnsi="Calibri"/>
          <w:b/>
        </w:rPr>
      </w:pPr>
      <w:r w:rsidRPr="00062A7E">
        <w:rPr>
          <w:rFonts w:ascii="Calibri" w:hAnsi="Calibri"/>
          <w:sz w:val="36"/>
        </w:rPr>
        <w:t xml:space="preserve"> </w:t>
      </w:r>
      <w:r w:rsidRPr="00062A7E">
        <w:rPr>
          <w:rFonts w:ascii="Calibri" w:hAnsi="Calibri"/>
          <w:b/>
          <w:u w:val="single"/>
        </w:rPr>
        <w:t>Je soussigné</w:t>
      </w:r>
      <w:r w:rsidRPr="00062A7E">
        <w:rPr>
          <w:rFonts w:ascii="Calibri" w:hAnsi="Calibri"/>
          <w:b/>
        </w:rPr>
        <w:t>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1033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33"/>
        <w:gridCol w:w="7"/>
      </w:tblGrid>
      <w:tr w:rsidR="00516B1D" w:rsidRPr="006B7437" w14:paraId="75143F77" w14:textId="77777777">
        <w:trPr>
          <w:gridAfter w:val="3"/>
          <w:wAfter w:w="63" w:type="dxa"/>
          <w:trHeight w:hRule="exact" w:val="60"/>
        </w:trPr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CF6605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62DA8B0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E1BD0FE" w14:textId="77777777">
        <w:trPr>
          <w:gridAfter w:val="2"/>
          <w:wAfter w:w="40" w:type="dxa"/>
        </w:trPr>
        <w:tc>
          <w:tcPr>
            <w:tcW w:w="1537" w:type="dxa"/>
            <w:gridSpan w:val="4"/>
          </w:tcPr>
          <w:p w14:paraId="24D3B3B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2342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31B73FEA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 w14:paraId="45E9F16E" w14:textId="77777777">
        <w:trPr>
          <w:gridAfter w:val="2"/>
          <w:wAfter w:w="40" w:type="dxa"/>
          <w:trHeight w:hRule="exact" w:val="60"/>
        </w:trPr>
        <w:tc>
          <w:tcPr>
            <w:tcW w:w="2845" w:type="dxa"/>
            <w:gridSpan w:val="7"/>
          </w:tcPr>
          <w:p w14:paraId="6C2D8A1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2A16C0A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9D046DC" w14:textId="77777777">
        <w:trPr>
          <w:gridAfter w:val="2"/>
          <w:wAfter w:w="40" w:type="dxa"/>
        </w:trPr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ADFE13A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  <w:r w:rsidRPr="00062A7E">
              <w:rPr>
                <w:rFonts w:ascii="Calibri" w:hAnsi="Calibri"/>
                <w:sz w:val="22"/>
              </w:rPr>
              <w:t xml:space="preserve"> </w:t>
            </w:r>
            <w:r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Pr="00062A7E">
              <w:rPr>
                <w:rFonts w:ascii="Calibri" w:hAnsi="Calibri"/>
                <w:sz w:val="22"/>
              </w:rPr>
              <w:t xml:space="preserve"> ou </w:t>
            </w:r>
            <w:r w:rsidRPr="00062A7E">
              <w:rPr>
                <w:rFonts w:ascii="Calibri" w:hAnsi="Calibri"/>
                <w:b/>
                <w:sz w:val="22"/>
              </w:rPr>
              <w:t>sous le nom de</w:t>
            </w:r>
            <w:r w:rsidRPr="00062A7E">
              <w:rPr>
                <w:rFonts w:ascii="Calibri" w:hAnsi="Calibri"/>
                <w:sz w:val="20"/>
              </w:rPr>
              <w:t> :</w:t>
            </w:r>
          </w:p>
        </w:tc>
      </w:tr>
      <w:tr w:rsidR="00516B1D" w:rsidRPr="006B7437" w14:paraId="324B4850" w14:textId="77777777">
        <w:trPr>
          <w:gridAfter w:val="1"/>
          <w:wAfter w:w="7" w:type="dxa"/>
        </w:trPr>
        <w:tc>
          <w:tcPr>
            <w:tcW w:w="78" w:type="dxa"/>
            <w:tcBorders>
              <w:left w:val="single" w:sz="4" w:space="0" w:color="000000"/>
            </w:tcBorders>
          </w:tcPr>
          <w:p w14:paraId="063B492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713D5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881DBD6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0D21FBC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BC3FB0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FF68B19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08DB85A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3E4A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728804AD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67286685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13F1D7F5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 w14:paraId="6E026E35" w14:textId="77777777">
        <w:trPr>
          <w:gridAfter w:val="2"/>
          <w:wAfter w:w="40" w:type="dxa"/>
          <w:trHeight w:hRule="exact" w:val="60"/>
        </w:trPr>
        <w:tc>
          <w:tcPr>
            <w:tcW w:w="4186" w:type="dxa"/>
            <w:gridSpan w:val="13"/>
          </w:tcPr>
          <w:p w14:paraId="704327A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5B552F3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D8DDBEB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6E4ADDCA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B760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35B0CA9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017261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4F24F07" w14:textId="77777777">
        <w:trPr>
          <w:gridAfter w:val="2"/>
          <w:wAfter w:w="40" w:type="dxa"/>
          <w:trHeight w:hRule="exact" w:val="60"/>
        </w:trPr>
        <w:tc>
          <w:tcPr>
            <w:tcW w:w="3829" w:type="dxa"/>
            <w:gridSpan w:val="11"/>
          </w:tcPr>
          <w:p w14:paraId="163A706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5AF71BC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2330C4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6ECEAB4A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E175E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8A4B393" w14:textId="77777777">
        <w:trPr>
          <w:gridAfter w:val="2"/>
          <w:wAfter w:w="40" w:type="dxa"/>
          <w:trHeight w:hRule="exact" w:val="60"/>
        </w:trPr>
        <w:tc>
          <w:tcPr>
            <w:tcW w:w="2407" w:type="dxa"/>
            <w:gridSpan w:val="5"/>
          </w:tcPr>
          <w:p w14:paraId="00128AD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626570C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734BDC6F" w14:textId="77777777">
        <w:trPr>
          <w:gridAfter w:val="2"/>
          <w:wAfter w:w="40" w:type="dxa"/>
        </w:trPr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189ECBD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  <w:r w:rsidRPr="00062A7E">
              <w:rPr>
                <w:rFonts w:ascii="Calibri" w:hAnsi="Calibri"/>
                <w:sz w:val="22"/>
              </w:rPr>
              <w:t xml:space="preserve"> </w:t>
            </w:r>
            <w:r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Pr="00062A7E">
              <w:rPr>
                <w:rFonts w:ascii="Calibri" w:hAnsi="Calibri"/>
                <w:sz w:val="22"/>
              </w:rPr>
              <w:t xml:space="preserve"> : </w:t>
            </w:r>
            <w:r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</w:tr>
      <w:tr w:rsidR="00516B1D" w:rsidRPr="006B7437" w14:paraId="72D13553" w14:textId="77777777">
        <w:trPr>
          <w:gridAfter w:val="1"/>
          <w:wAfter w:w="7" w:type="dxa"/>
        </w:trPr>
        <w:tc>
          <w:tcPr>
            <w:tcW w:w="78" w:type="dxa"/>
            <w:tcBorders>
              <w:left w:val="single" w:sz="4" w:space="0" w:color="000000"/>
            </w:tcBorders>
          </w:tcPr>
          <w:p w14:paraId="40547CF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4C010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43B9B1F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5EF796A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B5C6FD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E2FC6EE" w14:textId="77777777">
        <w:trPr>
          <w:gridAfter w:val="2"/>
          <w:wAfter w:w="40" w:type="dxa"/>
        </w:trPr>
        <w:tc>
          <w:tcPr>
            <w:tcW w:w="1474" w:type="dxa"/>
            <w:gridSpan w:val="3"/>
          </w:tcPr>
          <w:p w14:paraId="7DBAAC1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6887D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3F9D98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79EF562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DC7F64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F5DE15" w14:textId="77777777">
        <w:trPr>
          <w:gridAfter w:val="2"/>
          <w:wAfter w:w="40" w:type="dxa"/>
        </w:trPr>
        <w:tc>
          <w:tcPr>
            <w:tcW w:w="1474" w:type="dxa"/>
            <w:gridSpan w:val="3"/>
          </w:tcPr>
          <w:p w14:paraId="428D92A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0FB7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73FC17C3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292886A2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12C1B2D2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 w14:paraId="0F9E4EF0" w14:textId="77777777">
        <w:trPr>
          <w:gridAfter w:val="2"/>
          <w:wAfter w:w="40" w:type="dxa"/>
          <w:trHeight w:hRule="exact" w:val="60"/>
        </w:trPr>
        <w:tc>
          <w:tcPr>
            <w:tcW w:w="4186" w:type="dxa"/>
            <w:gridSpan w:val="13"/>
          </w:tcPr>
          <w:p w14:paraId="1255A38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7A6F01A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4100F9F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474711BF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80ADF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F9DE36C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2A7D2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4EDB3D3" w14:textId="77777777">
        <w:trPr>
          <w:gridAfter w:val="2"/>
          <w:wAfter w:w="40" w:type="dxa"/>
          <w:trHeight w:hRule="exact" w:val="60"/>
        </w:trPr>
        <w:tc>
          <w:tcPr>
            <w:tcW w:w="3829" w:type="dxa"/>
            <w:gridSpan w:val="11"/>
          </w:tcPr>
          <w:p w14:paraId="1734010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41195C1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30F33F6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2E18493F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BEB41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A5FB648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0949565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D81DF4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D7F9FF3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24E0BBE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C964FC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FCB1D9E" w14:textId="77777777">
        <w:trPr>
          <w:gridAfter w:val="2"/>
          <w:wAfter w:w="40" w:type="dxa"/>
        </w:trPr>
        <w:tc>
          <w:tcPr>
            <w:tcW w:w="3238" w:type="dxa"/>
            <w:gridSpan w:val="9"/>
          </w:tcPr>
          <w:p w14:paraId="7427DD27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5C23F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DA6C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51D6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54E55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EED8A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FA524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3AFA1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E5B01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A1652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3751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9FFC5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9FD77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1AC05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25D1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CE2514A" w14:textId="77777777">
        <w:trPr>
          <w:gridAfter w:val="2"/>
          <w:wAfter w:w="40" w:type="dxa"/>
          <w:trHeight w:hRule="exact" w:val="60"/>
        </w:trPr>
        <w:tc>
          <w:tcPr>
            <w:tcW w:w="2845" w:type="dxa"/>
            <w:gridSpan w:val="7"/>
          </w:tcPr>
          <w:p w14:paraId="6E3C087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01CD34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A673B9D" w14:textId="77777777">
        <w:trPr>
          <w:gridAfter w:val="2"/>
          <w:wAfter w:w="40" w:type="dxa"/>
        </w:trPr>
        <w:tc>
          <w:tcPr>
            <w:tcW w:w="6793" w:type="dxa"/>
            <w:gridSpan w:val="22"/>
          </w:tcPr>
          <w:p w14:paraId="51555F72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3B70E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8259820" w14:textId="77777777">
        <w:trPr>
          <w:trHeight w:hRule="exact" w:val="60"/>
        </w:trPr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566CCE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4"/>
            <w:tcBorders>
              <w:bottom w:val="single" w:sz="8" w:space="0" w:color="000000"/>
            </w:tcBorders>
          </w:tcPr>
          <w:p w14:paraId="63CE9B3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14:paraId="2549C2DE" w14:textId="77777777" w:rsidR="00516B1D" w:rsidRPr="00062A7E" w:rsidRDefault="00516B1D">
      <w:pPr>
        <w:spacing w:after="120"/>
        <w:ind w:left="-284"/>
        <w:rPr>
          <w:rFonts w:ascii="Calibri" w:hAnsi="Calibri"/>
          <w:b/>
        </w:rPr>
      </w:pPr>
    </w:p>
    <w:p w14:paraId="19C57DD1" w14:textId="77777777" w:rsidR="00516B1D" w:rsidRPr="00062A7E" w:rsidRDefault="00516B1D">
      <w:pPr>
        <w:pageBreakBefore/>
        <w:spacing w:before="240" w:after="120"/>
        <w:ind w:left="-284"/>
        <w:rPr>
          <w:rFonts w:ascii="Calibri" w:hAnsi="Calibri"/>
          <w:b/>
        </w:rPr>
      </w:pPr>
      <w:r w:rsidRPr="00062A7E">
        <w:rPr>
          <w:rFonts w:ascii="Calibri" w:hAnsi="Calibri"/>
          <w:sz w:val="36"/>
        </w:rPr>
        <w:lastRenderedPageBreak/>
        <w:t xml:space="preserve"> </w:t>
      </w:r>
      <w:r w:rsidRPr="00062A7E">
        <w:rPr>
          <w:rFonts w:ascii="Calibri" w:hAnsi="Calibri"/>
          <w:b/>
          <w:u w:val="single"/>
        </w:rPr>
        <w:t>Nous soussignés</w:t>
      </w:r>
      <w:r w:rsidRPr="00062A7E">
        <w:rPr>
          <w:rFonts w:ascii="Calibri" w:hAnsi="Calibri"/>
          <w:b/>
        </w:rPr>
        <w:t>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16B1D" w:rsidRPr="006B7437" w14:paraId="4FE54EF1" w14:textId="77777777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878731F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Cotraitant 1</w:t>
            </w:r>
          </w:p>
        </w:tc>
      </w:tr>
      <w:tr w:rsidR="00516B1D" w:rsidRPr="006B7437" w14:paraId="52ED89C7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B1255D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7974986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906E20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81A459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80DE228" w14:textId="77777777">
        <w:tc>
          <w:tcPr>
            <w:tcW w:w="33" w:type="dxa"/>
            <w:tcBorders>
              <w:left w:val="single" w:sz="4" w:space="0" w:color="000000"/>
            </w:tcBorders>
          </w:tcPr>
          <w:p w14:paraId="7DCB66C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7F3348D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F65A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4B6BC55B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7F20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33D4C31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7A9D95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0A03EEE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53F0111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3BCC9A0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39B5950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51A0CB3E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0A1E264" w14:textId="77777777" w:rsidR="00516B1D" w:rsidRPr="00062A7E" w:rsidRDefault="006E414B" w:rsidP="00F40F56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96716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F40F56">
              <w:rPr>
                <w:rFonts w:ascii="Calibri" w:hAnsi="Calibri"/>
                <w:sz w:val="22"/>
              </w:rPr>
              <w:t xml:space="preserve"> 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="00516B1D" w:rsidRPr="00062A7E">
              <w:rPr>
                <w:rFonts w:ascii="Calibri" w:hAnsi="Calibri"/>
                <w:sz w:val="22"/>
              </w:rPr>
              <w:t xml:space="preserve"> ou </w:t>
            </w:r>
            <w:r w:rsidR="00516B1D" w:rsidRPr="00062A7E">
              <w:rPr>
                <w:rFonts w:ascii="Calibri" w:hAnsi="Calibri"/>
                <w:b/>
                <w:sz w:val="22"/>
              </w:rPr>
              <w:t>sous le nom de</w:t>
            </w:r>
            <w:r w:rsidR="00516B1D" w:rsidRPr="00062A7E">
              <w:rPr>
                <w:rFonts w:ascii="Calibri" w:hAnsi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D76DA23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</w:tr>
      <w:tr w:rsidR="00516B1D" w:rsidRPr="006B7437" w14:paraId="5FA10A51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09BE41C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EE68D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38585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9F465AC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015BF0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D4E8E8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9BF2EE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6774DE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2533127" w14:textId="77777777">
        <w:tc>
          <w:tcPr>
            <w:tcW w:w="33" w:type="dxa"/>
            <w:tcBorders>
              <w:left w:val="single" w:sz="4" w:space="0" w:color="000000"/>
            </w:tcBorders>
          </w:tcPr>
          <w:p w14:paraId="7FED274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4809176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D2A17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6E88C856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107A8C59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4866E49C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E5D09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8D1199D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0C916D6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421EBFC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30B08B2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7FD6A6F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0FECF3B" w14:textId="77777777">
        <w:tc>
          <w:tcPr>
            <w:tcW w:w="33" w:type="dxa"/>
            <w:tcBorders>
              <w:left w:val="single" w:sz="4" w:space="0" w:color="000000"/>
            </w:tcBorders>
          </w:tcPr>
          <w:p w14:paraId="38D096D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3537AB25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D79A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1206232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63D4E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EC943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0FC9D82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2A60EEC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63B490F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212B5E8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7D63D5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CAD2D6A" w14:textId="77777777">
        <w:tc>
          <w:tcPr>
            <w:tcW w:w="33" w:type="dxa"/>
            <w:tcBorders>
              <w:left w:val="single" w:sz="4" w:space="0" w:color="000000"/>
            </w:tcBorders>
          </w:tcPr>
          <w:p w14:paraId="463348B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387948B5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71263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EB9102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7717663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AB40A8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2805DBA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03C7748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5CD112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68BDA4B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57B971D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005257D9" w14:textId="77777777" w:rsidR="00516B1D" w:rsidRPr="00062A7E" w:rsidRDefault="006E414B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-95849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="00516B1D" w:rsidRPr="00062A7E">
              <w:rPr>
                <w:rFonts w:ascii="Calibri" w:hAnsi="Calibri"/>
                <w:sz w:val="22"/>
              </w:rPr>
              <w:t xml:space="preserve"> : </w:t>
            </w:r>
            <w:r w:rsidR="00516B1D"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200DF8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7A4AA06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5E42438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25EC3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CE4913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30DE39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131B925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23CA6F4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281C7FF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865F9E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7E2E8C2" w14:textId="77777777">
        <w:tc>
          <w:tcPr>
            <w:tcW w:w="33" w:type="dxa"/>
            <w:tcBorders>
              <w:left w:val="single" w:sz="4" w:space="0" w:color="000000"/>
            </w:tcBorders>
          </w:tcPr>
          <w:p w14:paraId="0CC9F9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3B6B6C6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AA40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5E4717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D43ECFF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708293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0F226C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69F35C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4DFEAE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810ECC5" w14:textId="77777777">
        <w:tc>
          <w:tcPr>
            <w:tcW w:w="33" w:type="dxa"/>
            <w:tcBorders>
              <w:left w:val="single" w:sz="4" w:space="0" w:color="000000"/>
            </w:tcBorders>
          </w:tcPr>
          <w:p w14:paraId="61E7D2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15798C0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E04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15F5A999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0C781BCA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76CED99D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7F55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F20875F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C5822E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6C3FA98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6157369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9D658F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1C32227" w14:textId="77777777">
        <w:tc>
          <w:tcPr>
            <w:tcW w:w="33" w:type="dxa"/>
            <w:tcBorders>
              <w:left w:val="single" w:sz="4" w:space="0" w:color="000000"/>
            </w:tcBorders>
          </w:tcPr>
          <w:p w14:paraId="7DF640D1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6B21950C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5FE8C5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4718756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1C9D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87D35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9D80D3D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601D41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F331AE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69AF90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24FC8D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74966B3" w14:textId="77777777">
        <w:tc>
          <w:tcPr>
            <w:tcW w:w="33" w:type="dxa"/>
            <w:tcBorders>
              <w:left w:val="single" w:sz="4" w:space="0" w:color="000000"/>
            </w:tcBorders>
          </w:tcPr>
          <w:p w14:paraId="608094A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3FD4C7E7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05C9F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62151B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F63DDF0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15F5ACD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0CF5208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2ECD1A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232BC0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88A062C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5461D0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DD44B0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44FB30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092BDD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B8627FE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21BA5B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19B2491C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AB7DE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9F2B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B2251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4684F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67600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DCC3A5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4A3A2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A5C04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CD98D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E3DEA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9F58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C11E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26D19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44249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3C834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C172EE3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4B9216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0D43360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667B5FB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2613AE6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E8E15FD" w14:textId="77777777">
        <w:tc>
          <w:tcPr>
            <w:tcW w:w="33" w:type="dxa"/>
            <w:tcBorders>
              <w:left w:val="single" w:sz="4" w:space="0" w:color="000000"/>
            </w:tcBorders>
          </w:tcPr>
          <w:p w14:paraId="006EA98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3069C169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DA32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5D9C60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924727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</w:tcPr>
          <w:p w14:paraId="3BEE6DE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4FA9BA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5D31DE4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 w14:paraId="5D296C1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14:paraId="26481D58" w14:textId="77777777" w:rsidR="00516B1D" w:rsidRPr="00062A7E" w:rsidRDefault="00516B1D">
      <w:pPr>
        <w:spacing w:after="120"/>
        <w:ind w:left="-284"/>
        <w:rPr>
          <w:rFonts w:ascii="Calibri" w:hAnsi="Calibri"/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16B1D" w:rsidRPr="006B7437" w14:paraId="3B0E19C6" w14:textId="77777777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79A71D7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Cotraitant 2</w:t>
            </w:r>
          </w:p>
        </w:tc>
      </w:tr>
      <w:tr w:rsidR="00516B1D" w:rsidRPr="006B7437" w14:paraId="5F144AA6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6FFA48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856F86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7B85485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334E3C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1978EC0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880A2F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69F89D5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B91AF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354CB2C7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A733A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50228A1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E4C1E3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492FDBE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4C130DB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201400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8A04FC6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4EDD8B65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439728B" w14:textId="77777777" w:rsidR="00516B1D" w:rsidRPr="00062A7E" w:rsidRDefault="006E414B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-1530635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="00516B1D" w:rsidRPr="00062A7E">
              <w:rPr>
                <w:rFonts w:ascii="Calibri" w:hAnsi="Calibri"/>
                <w:sz w:val="22"/>
              </w:rPr>
              <w:t xml:space="preserve"> ou </w:t>
            </w:r>
            <w:r w:rsidR="00516B1D" w:rsidRPr="00062A7E">
              <w:rPr>
                <w:rFonts w:ascii="Calibri" w:hAnsi="Calibri"/>
                <w:b/>
                <w:sz w:val="22"/>
              </w:rPr>
              <w:t>sous le nom de</w:t>
            </w:r>
            <w:r w:rsidR="00516B1D" w:rsidRPr="00062A7E">
              <w:rPr>
                <w:rFonts w:ascii="Calibri" w:hAnsi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AEBF199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</w:tr>
      <w:tr w:rsidR="00516B1D" w:rsidRPr="006B7437" w14:paraId="45BC85FE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19214CE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0EC7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CBD52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33691F9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6C6D38C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35287D3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D588D1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792A34C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9DC5E89" w14:textId="77777777">
        <w:tc>
          <w:tcPr>
            <w:tcW w:w="33" w:type="dxa"/>
            <w:tcBorders>
              <w:left w:val="single" w:sz="4" w:space="0" w:color="000000"/>
            </w:tcBorders>
          </w:tcPr>
          <w:p w14:paraId="3F8AF0C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043A44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3565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71155506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5A6BB134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7079F2A0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5DE30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9D8C18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6238E6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4D1BD19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3F43D6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288823F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64AB53F" w14:textId="77777777">
        <w:tc>
          <w:tcPr>
            <w:tcW w:w="33" w:type="dxa"/>
            <w:tcBorders>
              <w:left w:val="single" w:sz="4" w:space="0" w:color="000000"/>
            </w:tcBorders>
          </w:tcPr>
          <w:p w14:paraId="5B85291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1E872BE8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AC2C1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2251D4A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1880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B2C872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33424D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B17FA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202CD3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70876C6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65698E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9789724" w14:textId="77777777">
        <w:tc>
          <w:tcPr>
            <w:tcW w:w="33" w:type="dxa"/>
            <w:tcBorders>
              <w:left w:val="single" w:sz="4" w:space="0" w:color="000000"/>
            </w:tcBorders>
          </w:tcPr>
          <w:p w14:paraId="527626E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19BFE4E8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BD6275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771BF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D1F0AB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624B13B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753F88C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216F107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3CD7548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F855DD0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300AAA1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42CD3C8" w14:textId="77777777" w:rsidR="00516B1D" w:rsidRPr="00062A7E" w:rsidRDefault="006E414B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620577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="00516B1D" w:rsidRPr="00062A7E">
              <w:rPr>
                <w:rFonts w:ascii="Calibri" w:hAnsi="Calibri"/>
                <w:sz w:val="22"/>
              </w:rPr>
              <w:t xml:space="preserve"> : </w:t>
            </w:r>
            <w:r w:rsidR="00516B1D"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6C570C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C62626F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7A6CB94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C7B8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1ED019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F195837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56703B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4C06FAB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42CE34B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7BCA688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75557199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A5A06F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5ACA8C3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7233A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34A2C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BB27E1E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69F3FB7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5002A18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FFB92B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137FB5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1B0799A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99D173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0A91974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4DB3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4E3A2904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2844511A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5FE81355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53A894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FC26701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A35CD8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3D19AF6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1D6B88B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169B7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AE1BF4C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FF64BA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16C15203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3F8B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91A0E41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A191C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635C8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B220A4A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5174A40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02C6273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06DC48E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BE63F9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9D56ECC" w14:textId="77777777">
        <w:tc>
          <w:tcPr>
            <w:tcW w:w="33" w:type="dxa"/>
            <w:tcBorders>
              <w:left w:val="single" w:sz="4" w:space="0" w:color="000000"/>
            </w:tcBorders>
          </w:tcPr>
          <w:p w14:paraId="43F19B4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26DE4623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357CAA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FC585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265B693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1C0871B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0AFE1DC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1C9B8B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2BFC7E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95D2C2B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319F95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367EA96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4360D3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8A4E7C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7E16298" w14:textId="77777777">
        <w:tc>
          <w:tcPr>
            <w:tcW w:w="33" w:type="dxa"/>
            <w:tcBorders>
              <w:left w:val="single" w:sz="4" w:space="0" w:color="000000"/>
            </w:tcBorders>
          </w:tcPr>
          <w:p w14:paraId="567423C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408E0919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FFE29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3B06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2AC6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8C5DC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6993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1ECB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1FDD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35170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01D5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1566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CBE30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D0DC2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99C98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D4732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53048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DB6ECD3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C9039DB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4408823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577608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FBFD764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7E3A53E" w14:textId="77777777">
        <w:tc>
          <w:tcPr>
            <w:tcW w:w="33" w:type="dxa"/>
            <w:tcBorders>
              <w:left w:val="single" w:sz="4" w:space="0" w:color="000000"/>
            </w:tcBorders>
          </w:tcPr>
          <w:p w14:paraId="0DA817C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04A5A8FB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05DA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26B46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07DDC1E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</w:tcPr>
          <w:p w14:paraId="6346FC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35510D6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17BA83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 w14:paraId="7FF04B1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14:paraId="37724EC7" w14:textId="77777777" w:rsidR="00516B1D" w:rsidRPr="00062A7E" w:rsidRDefault="00516B1D">
      <w:pPr>
        <w:rPr>
          <w:rFonts w:ascii="Calibri" w:hAnsi="Calibri"/>
        </w:rPr>
      </w:pPr>
    </w:p>
    <w:p w14:paraId="37450701" w14:textId="77777777" w:rsidR="00516B1D" w:rsidRPr="00062A7E" w:rsidRDefault="00516B1D">
      <w:pPr>
        <w:rPr>
          <w:rFonts w:ascii="Calibri" w:hAnsi="Calibri"/>
        </w:rPr>
      </w:pPr>
    </w:p>
    <w:p w14:paraId="6E2A7B9D" w14:textId="77777777" w:rsidR="00516B1D" w:rsidRPr="00062A7E" w:rsidRDefault="00516B1D">
      <w:pPr>
        <w:rPr>
          <w:rFonts w:ascii="Calibri" w:hAnsi="Calibri"/>
        </w:rPr>
      </w:pPr>
    </w:p>
    <w:p w14:paraId="6ED53676" w14:textId="77777777" w:rsidR="00516B1D" w:rsidRPr="00062A7E" w:rsidRDefault="00516B1D">
      <w:pPr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après</w:t>
      </w:r>
      <w:proofErr w:type="gramEnd"/>
      <w:r w:rsidRPr="00062A7E">
        <w:rPr>
          <w:rFonts w:ascii="Calibri" w:hAnsi="Calibri"/>
        </w:rPr>
        <w:t xml:space="preserve"> avoir :</w:t>
      </w:r>
    </w:p>
    <w:p w14:paraId="04973399" w14:textId="77777777" w:rsidR="00516B1D" w:rsidRPr="00062A7E" w:rsidRDefault="00516B1D">
      <w:pPr>
        <w:pStyle w:val="Liste"/>
        <w:numPr>
          <w:ilvl w:val="0"/>
          <w:numId w:val="2"/>
        </w:numPr>
        <w:tabs>
          <w:tab w:val="clear" w:pos="5812"/>
          <w:tab w:val="left" w:pos="284"/>
        </w:tabs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 xml:space="preserve">Pris connaissance du Cahier des Clauses </w:t>
      </w:r>
      <w:r w:rsidR="00385E1E" w:rsidRPr="00062A7E">
        <w:rPr>
          <w:rFonts w:ascii="Calibri" w:hAnsi="Calibri"/>
        </w:rPr>
        <w:t xml:space="preserve">Administratives </w:t>
      </w:r>
      <w:r w:rsidRPr="00062A7E">
        <w:rPr>
          <w:rFonts w:ascii="Calibri" w:hAnsi="Calibri"/>
        </w:rPr>
        <w:t>Particulières (CC</w:t>
      </w:r>
      <w:r w:rsidR="00385E1E" w:rsidRPr="00062A7E">
        <w:rPr>
          <w:rFonts w:ascii="Calibri" w:hAnsi="Calibri"/>
        </w:rPr>
        <w:t>A</w:t>
      </w:r>
      <w:r w:rsidRPr="00062A7E">
        <w:rPr>
          <w:rFonts w:ascii="Calibri" w:hAnsi="Calibri"/>
        </w:rPr>
        <w:t>P) et des documents qui y sont mentionnés ;</w:t>
      </w:r>
    </w:p>
    <w:p w14:paraId="37A32942" w14:textId="77777777" w:rsidR="00516B1D" w:rsidRPr="00062A7E" w:rsidRDefault="00516B1D">
      <w:pPr>
        <w:numPr>
          <w:ilvl w:val="0"/>
          <w:numId w:val="2"/>
        </w:numPr>
        <w:tabs>
          <w:tab w:val="left" w:pos="284"/>
        </w:tabs>
        <w:spacing w:before="120"/>
        <w:jc w:val="both"/>
        <w:rPr>
          <w:rFonts w:ascii="Calibri" w:hAnsi="Calibri"/>
        </w:rPr>
      </w:pPr>
      <w:r w:rsidRPr="00062A7E">
        <w:rPr>
          <w:rFonts w:ascii="Calibri" w:hAnsi="Calibri"/>
        </w:rPr>
        <w:t>Produit les documents, certificats, attestations et déclarations</w:t>
      </w:r>
      <w:r w:rsidR="00645759" w:rsidRPr="00062A7E">
        <w:rPr>
          <w:rFonts w:ascii="Calibri" w:hAnsi="Calibri"/>
        </w:rPr>
        <w:t xml:space="preserve"> </w:t>
      </w:r>
      <w:r w:rsidRPr="00062A7E">
        <w:rPr>
          <w:rFonts w:ascii="Calibri" w:hAnsi="Calibri"/>
        </w:rPr>
        <w:t>;</w:t>
      </w:r>
    </w:p>
    <w:p w14:paraId="0972970E" w14:textId="77777777" w:rsidR="00516B1D" w:rsidRPr="00062A7E" w:rsidRDefault="00516B1D">
      <w:pPr>
        <w:pStyle w:val="Liste"/>
        <w:tabs>
          <w:tab w:val="clear" w:pos="5812"/>
          <w:tab w:val="left" w:pos="284"/>
        </w:tabs>
        <w:spacing w:before="120"/>
        <w:rPr>
          <w:rFonts w:ascii="Calibri" w:hAnsi="Calibri"/>
        </w:rPr>
      </w:pPr>
    </w:p>
    <w:p w14:paraId="0C19B1E8" w14:textId="77777777" w:rsidR="00516B1D" w:rsidRPr="00062A7E" w:rsidRDefault="006E414B">
      <w:pPr>
        <w:ind w:left="567" w:hanging="567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2000413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</w:rPr>
            <w:t>☐</w:t>
          </w:r>
        </w:sdtContent>
      </w:sdt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  <w:b/>
          <w:u w:val="single"/>
        </w:rPr>
        <w:t>m'engage</w:t>
      </w:r>
      <w:proofErr w:type="gramEnd"/>
      <w:r w:rsidR="00516B1D" w:rsidRPr="00062A7E">
        <w:rPr>
          <w:rFonts w:ascii="Calibri" w:hAnsi="Calibri"/>
        </w:rPr>
        <w:t xml:space="preserve"> sans réserve, à produire, dans les conditions fixées au règlement de la consultation, les certificats, attestations et déclarations mentionnés à l'article</w:t>
      </w:r>
      <w:r w:rsidR="00481972" w:rsidRPr="00062A7E">
        <w:rPr>
          <w:rFonts w:ascii="Calibri" w:hAnsi="Calibri"/>
        </w:rPr>
        <w:t xml:space="preserve"> </w:t>
      </w:r>
      <w:r w:rsidR="00030D57" w:rsidRPr="00062A7E">
        <w:rPr>
          <w:rFonts w:ascii="Calibri" w:hAnsi="Calibri"/>
        </w:rPr>
        <w:t xml:space="preserve">R. 2143-3 </w:t>
      </w:r>
      <w:r w:rsidR="0049686A" w:rsidRPr="00062A7E">
        <w:rPr>
          <w:rFonts w:ascii="Calibri" w:hAnsi="Calibri"/>
        </w:rPr>
        <w:t>du C</w:t>
      </w:r>
      <w:r w:rsidR="00030D57" w:rsidRPr="00062A7E">
        <w:rPr>
          <w:rFonts w:ascii="Calibri" w:hAnsi="Calibri"/>
        </w:rPr>
        <w:t xml:space="preserve">ode de la commande publique. </w:t>
      </w:r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</w:rPr>
        <w:t>ainsi</w:t>
      </w:r>
      <w:proofErr w:type="gramEnd"/>
      <w:r w:rsidR="00516B1D" w:rsidRPr="00062A7E">
        <w:rPr>
          <w:rFonts w:ascii="Calibri" w:hAnsi="Calibri"/>
        </w:rPr>
        <w:t xml:space="preserve"> que les attestations visées aux articles 1-5.</w:t>
      </w:r>
      <w:r w:rsidR="00645759" w:rsidRPr="00062A7E">
        <w:rPr>
          <w:rFonts w:ascii="Calibri" w:hAnsi="Calibri"/>
        </w:rPr>
        <w:t>2 et 1-5.3</w:t>
      </w:r>
      <w:r w:rsidR="00516B1D" w:rsidRPr="00062A7E">
        <w:rPr>
          <w:rFonts w:ascii="Calibri" w:hAnsi="Calibri"/>
        </w:rPr>
        <w:t xml:space="preserve"> du CC</w:t>
      </w:r>
      <w:r w:rsidR="00645759" w:rsidRPr="00062A7E">
        <w:rPr>
          <w:rFonts w:ascii="Calibri" w:hAnsi="Calibri"/>
        </w:rPr>
        <w:t>A</w:t>
      </w:r>
      <w:r w:rsidR="00516B1D" w:rsidRPr="00062A7E">
        <w:rPr>
          <w:rFonts w:ascii="Calibri" w:hAnsi="Calibri"/>
        </w:rPr>
        <w:t>P et, conformément aux stipulations des documents visés ci-dessus, à exécuter les prestations du présent marché dans les conditions ci-après définies.</w:t>
      </w:r>
    </w:p>
    <w:p w14:paraId="50CABF23" w14:textId="77777777" w:rsidR="00516B1D" w:rsidRPr="00062A7E" w:rsidRDefault="00516B1D">
      <w:pPr>
        <w:pStyle w:val="Liste"/>
        <w:tabs>
          <w:tab w:val="clear" w:pos="5812"/>
        </w:tabs>
        <w:rPr>
          <w:rFonts w:ascii="Calibri" w:hAnsi="Calibri"/>
        </w:rPr>
      </w:pPr>
    </w:p>
    <w:p w14:paraId="0D1381DA" w14:textId="77777777" w:rsidR="00516B1D" w:rsidRPr="00062A7E" w:rsidRDefault="006E414B">
      <w:pPr>
        <w:tabs>
          <w:tab w:val="left" w:pos="-3828"/>
        </w:tabs>
        <w:spacing w:after="120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490789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</w:rPr>
            <w:t>☐</w:t>
          </w:r>
        </w:sdtContent>
      </w:sdt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  <w:b/>
          <w:u w:val="single"/>
        </w:rPr>
        <w:t>nous</w:t>
      </w:r>
      <w:proofErr w:type="gramEnd"/>
      <w:r w:rsidR="00516B1D" w:rsidRPr="00062A7E">
        <w:rPr>
          <w:rFonts w:ascii="Calibri" w:hAnsi="Calibri"/>
          <w:b/>
          <w:u w:val="single"/>
        </w:rPr>
        <w:t xml:space="preserve"> engageons</w:t>
      </w:r>
      <w:r w:rsidR="00516B1D" w:rsidRPr="00062A7E">
        <w:rPr>
          <w:rFonts w:ascii="Calibri" w:hAnsi="Calibri"/>
        </w:rPr>
        <w:t xml:space="preserve"> sans réserve, en tant que cotraitants </w:t>
      </w:r>
      <w:r w:rsidR="00590FB3" w:rsidRPr="00062A7E">
        <w:rPr>
          <w:rFonts w:ascii="Calibri" w:hAnsi="Calibri"/>
          <w:b/>
        </w:rPr>
        <w:t>groupés conjoints</w:t>
      </w:r>
      <w:r w:rsidR="00516B1D" w:rsidRPr="00062A7E">
        <w:rPr>
          <w:rFonts w:ascii="Calibri" w:hAnsi="Calibri"/>
        </w:rPr>
        <w:t>, représenté par :</w:t>
      </w:r>
    </w:p>
    <w:p w14:paraId="40693D65" w14:textId="77777777" w:rsidR="00516B1D" w:rsidRPr="00062A7E" w:rsidRDefault="00516B1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both"/>
        <w:rPr>
          <w:rFonts w:ascii="Calibri" w:hAnsi="Calibri"/>
        </w:rPr>
      </w:pPr>
    </w:p>
    <w:p w14:paraId="2065242F" w14:textId="77777777" w:rsidR="00516B1D" w:rsidRPr="00062A7E" w:rsidRDefault="00516B1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both"/>
        <w:rPr>
          <w:rFonts w:ascii="Calibri" w:hAnsi="Calibri"/>
        </w:rPr>
      </w:pPr>
    </w:p>
    <w:p w14:paraId="6329E667" w14:textId="77777777" w:rsidR="00516B1D" w:rsidRPr="00062A7E" w:rsidRDefault="00516B1D">
      <w:pPr>
        <w:pStyle w:val="Retraitcorpsdetexte"/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mandataire</w:t>
      </w:r>
      <w:proofErr w:type="gramEnd"/>
      <w:r w:rsidRPr="00062A7E">
        <w:rPr>
          <w:rFonts w:ascii="Calibri" w:hAnsi="Calibri"/>
        </w:rPr>
        <w:t xml:space="preserve"> du groupement, à produire, dans les conditions fixées au règlement de la consultation, les certificats, attestations et déclarations mentionnés à l'article 46 du CMP ainsi que les attest</w:t>
      </w:r>
      <w:r w:rsidR="00645759" w:rsidRPr="00062A7E">
        <w:rPr>
          <w:rFonts w:ascii="Calibri" w:hAnsi="Calibri"/>
        </w:rPr>
        <w:t>ations visées aux articles 1-5.2 et 1-5.3</w:t>
      </w:r>
      <w:r w:rsidRPr="00062A7E">
        <w:rPr>
          <w:rFonts w:ascii="Calibri" w:hAnsi="Calibri"/>
        </w:rPr>
        <w:t xml:space="preserve"> du CC</w:t>
      </w:r>
      <w:r w:rsidR="00645759" w:rsidRPr="00062A7E">
        <w:rPr>
          <w:rFonts w:ascii="Calibri" w:hAnsi="Calibri"/>
        </w:rPr>
        <w:t>A</w:t>
      </w:r>
      <w:r w:rsidRPr="00062A7E">
        <w:rPr>
          <w:rFonts w:ascii="Calibri" w:hAnsi="Calibri"/>
        </w:rPr>
        <w:t>P et, conformément aux stipulations des documents visés ci-dessus, à exécuter les prestations du présent marché dans les conditions ci-après définies.</w:t>
      </w:r>
    </w:p>
    <w:p w14:paraId="5978FA9F" w14:textId="77777777" w:rsidR="00516B1D" w:rsidRPr="00062A7E" w:rsidRDefault="00516B1D">
      <w:pPr>
        <w:spacing w:before="120"/>
        <w:rPr>
          <w:rFonts w:ascii="Calibri" w:hAnsi="Calibri"/>
          <w:sz w:val="22"/>
          <w:szCs w:val="22"/>
        </w:rPr>
      </w:pPr>
    </w:p>
    <w:p w14:paraId="1133939C" w14:textId="77777777" w:rsidR="00516B1D" w:rsidRPr="00062A7E" w:rsidRDefault="00516B1D">
      <w:pPr>
        <w:pStyle w:val="Paragraphe"/>
        <w:ind w:left="567"/>
        <w:rPr>
          <w:rFonts w:ascii="Calibri" w:hAnsi="Calibri"/>
          <w:sz w:val="22"/>
          <w:szCs w:val="22"/>
        </w:rPr>
      </w:pPr>
      <w:r w:rsidRPr="00062A7E">
        <w:rPr>
          <w:rFonts w:ascii="Calibri" w:hAnsi="Calibri"/>
          <w:sz w:val="22"/>
          <w:szCs w:val="22"/>
        </w:rPr>
        <w:t xml:space="preserve">L'offre ainsi présentée ne </w:t>
      </w:r>
      <w:r w:rsidRPr="00062A7E">
        <w:rPr>
          <w:rFonts w:ascii="Calibri" w:hAnsi="Calibri"/>
          <w:b/>
          <w:sz w:val="22"/>
          <w:szCs w:val="22"/>
          <w:u w:val="single"/>
        </w:rPr>
        <w:t>me (nous)</w:t>
      </w:r>
      <w:r w:rsidRPr="00062A7E">
        <w:rPr>
          <w:rFonts w:ascii="Calibri" w:hAnsi="Calibri"/>
          <w:sz w:val="22"/>
          <w:szCs w:val="22"/>
        </w:rPr>
        <w:t xml:space="preserve"> lie toutefois que si son acceptation </w:t>
      </w:r>
      <w:proofErr w:type="gramStart"/>
      <w:r w:rsidRPr="00062A7E">
        <w:rPr>
          <w:rFonts w:ascii="Calibri" w:hAnsi="Calibri"/>
          <w:b/>
          <w:sz w:val="22"/>
          <w:szCs w:val="22"/>
          <w:u w:val="single"/>
        </w:rPr>
        <w:t>m' (</w:t>
      </w:r>
      <w:proofErr w:type="gramEnd"/>
      <w:r w:rsidRPr="00062A7E">
        <w:rPr>
          <w:rFonts w:ascii="Calibri" w:hAnsi="Calibri"/>
          <w:b/>
          <w:sz w:val="22"/>
          <w:szCs w:val="22"/>
          <w:u w:val="single"/>
        </w:rPr>
        <w:t>nous)</w:t>
      </w:r>
      <w:r w:rsidRPr="00062A7E">
        <w:rPr>
          <w:rFonts w:ascii="Calibri" w:hAnsi="Calibri"/>
          <w:sz w:val="22"/>
          <w:szCs w:val="22"/>
        </w:rPr>
        <w:t xml:space="preserve">est notifiée dans un délai de </w:t>
      </w:r>
      <w:bookmarkStart w:id="0" w:name="A1_p2B_a"/>
      <w:r w:rsidRPr="00062A7E">
        <w:rPr>
          <w:rFonts w:ascii="Calibri" w:hAnsi="Calibri"/>
          <w:sz w:val="22"/>
          <w:szCs w:val="22"/>
        </w:rPr>
        <w:t>90 jours</w:t>
      </w:r>
      <w:bookmarkEnd w:id="0"/>
      <w:r w:rsidRPr="00062A7E">
        <w:rPr>
          <w:rFonts w:ascii="Calibri" w:hAnsi="Calibri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 w14:paraId="02B28617" w14:textId="77777777" w:rsidR="00516B1D" w:rsidRPr="00062A7E" w:rsidRDefault="00516B1D">
      <w:pPr>
        <w:pStyle w:val="Paragraphe"/>
        <w:ind w:left="567"/>
        <w:rPr>
          <w:rFonts w:ascii="Calibri" w:hAnsi="Calibri"/>
        </w:rPr>
      </w:pPr>
    </w:p>
    <w:p w14:paraId="15CEDF99" w14:textId="77777777" w:rsidR="00516B1D" w:rsidRPr="00062A7E" w:rsidRDefault="00516B1D">
      <w:pPr>
        <w:pStyle w:val="Titre1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</w:rPr>
        <w:t>ARTICLE 2. PRIX</w:t>
      </w:r>
    </w:p>
    <w:p w14:paraId="3C64AFC0" w14:textId="77777777" w:rsidR="00516B1D" w:rsidRPr="00062A7E" w:rsidRDefault="00516B1D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2-1. Montant du marché</w:t>
      </w:r>
    </w:p>
    <w:p w14:paraId="7DB727F2" w14:textId="77777777" w:rsidR="00516B1D" w:rsidRPr="00062A7E" w:rsidRDefault="009E0B78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L’offre de prix est établie sur la base des conditions économiques en vigueur au mois m</w:t>
      </w:r>
      <w:r w:rsidRPr="00062A7E">
        <w:rPr>
          <w:rFonts w:ascii="Calibri" w:hAnsi="Calibri"/>
          <w:vertAlign w:val="subscript"/>
        </w:rPr>
        <w:t>0</w:t>
      </w:r>
      <w:r w:rsidRPr="00062A7E">
        <w:rPr>
          <w:rFonts w:ascii="Calibri" w:hAnsi="Calibri"/>
        </w:rPr>
        <w:t xml:space="preserve"> défini à l’article 3-2 du </w:t>
      </w:r>
      <w:proofErr w:type="gramStart"/>
      <w:r w:rsidRPr="00062A7E">
        <w:rPr>
          <w:rFonts w:ascii="Calibri" w:hAnsi="Calibri"/>
        </w:rPr>
        <w:t>CCAP .</w:t>
      </w:r>
      <w:proofErr w:type="gramEnd"/>
    </w:p>
    <w:p w14:paraId="76846EE3" w14:textId="77777777" w:rsidR="009E0B78" w:rsidRPr="00062A7E" w:rsidRDefault="009E0B78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Les modalités de variation des prix sont fixées à l’article 3-2 du CCAP ;</w:t>
      </w:r>
    </w:p>
    <w:p w14:paraId="519F03F5" w14:textId="77777777" w:rsidR="009E0B78" w:rsidRPr="00062A7E" w:rsidRDefault="009E0B78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Il n’est pas prévu de décomposition en tranches.</w:t>
      </w:r>
    </w:p>
    <w:p w14:paraId="5C67B3D4" w14:textId="77777777" w:rsidR="009E0B78" w:rsidRPr="00062A7E" w:rsidRDefault="009E0B78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Les prestations définies au CCAP portent sur 9 lots de l’opération de travaux.</w:t>
      </w:r>
    </w:p>
    <w:p w14:paraId="116AC674" w14:textId="77777777" w:rsidR="00516B1D" w:rsidRPr="00062A7E" w:rsidRDefault="00516B1D">
      <w:pPr>
        <w:keepNext/>
        <w:spacing w:before="240"/>
        <w:ind w:left="-142"/>
        <w:rPr>
          <w:rFonts w:ascii="Calibri" w:hAnsi="Calibri"/>
          <w:b/>
          <w:u w:val="single"/>
        </w:rPr>
      </w:pPr>
      <w:r w:rsidRPr="00062A7E">
        <w:rPr>
          <w:rFonts w:ascii="Calibri" w:hAnsi="Calibri"/>
          <w:b/>
          <w:u w:val="single"/>
        </w:rPr>
        <w:lastRenderedPageBreak/>
        <w:t>Évaluation des travaux</w:t>
      </w:r>
    </w:p>
    <w:p w14:paraId="484BFBF9" w14:textId="77777777" w:rsidR="00516B1D" w:rsidRPr="00062A7E" w:rsidRDefault="00516B1D">
      <w:pPr>
        <w:pStyle w:val="Paradouble"/>
        <w:keepNext/>
        <w:spacing w:after="120"/>
        <w:rPr>
          <w:rFonts w:ascii="Calibri" w:hAnsi="Calibri"/>
        </w:rPr>
      </w:pPr>
      <w:r w:rsidRPr="00062A7E">
        <w:rPr>
          <w:rFonts w:ascii="Calibri" w:hAnsi="Calibri"/>
        </w:rPr>
        <w:t xml:space="preserve">Les travaux pour lequel </w:t>
      </w:r>
      <w:r w:rsidRPr="00062A7E">
        <w:rPr>
          <w:rFonts w:ascii="Calibri" w:hAnsi="Calibri"/>
          <w:b/>
          <w:u w:val="single"/>
        </w:rPr>
        <w:t>je m'engage</w:t>
      </w:r>
      <w:r w:rsidRPr="00062A7E">
        <w:rPr>
          <w:rFonts w:ascii="Calibri" w:hAnsi="Calibri"/>
        </w:rPr>
        <w:t>, seront rémunérés par application d'un prix global forfaitaire égal à :</w:t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2330"/>
        <w:gridCol w:w="1560"/>
        <w:gridCol w:w="1559"/>
        <w:gridCol w:w="3225"/>
        <w:gridCol w:w="15"/>
        <w:gridCol w:w="7"/>
        <w:gridCol w:w="160"/>
      </w:tblGrid>
      <w:tr w:rsidR="00516B1D" w:rsidRPr="006B7437" w14:paraId="354EC901" w14:textId="77777777">
        <w:trPr>
          <w:gridAfter w:val="2"/>
          <w:wAfter w:w="167" w:type="dxa"/>
          <w:cantSplit/>
        </w:trPr>
        <w:tc>
          <w:tcPr>
            <w:tcW w:w="5457" w:type="dxa"/>
            <w:gridSpan w:val="4"/>
          </w:tcPr>
          <w:p w14:paraId="260E6343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</w:rPr>
              <w:t>Montant hors TVA</w:t>
            </w:r>
            <w:r w:rsidRPr="00062A7E">
              <w:rPr>
                <w:rFonts w:ascii="Calibri" w:hAnsi="Calibri"/>
                <w:b/>
              </w:rPr>
              <w:t> :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102D916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720B5535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2A82050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5908ADD2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3D0132E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4BDA6EBC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14:paraId="37D0CB6A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018706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249D29E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C5CB6B7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68922402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15D6FD7D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73C75A0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41D6CD6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731649B3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14:paraId="497C40C9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ECE339D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079EEAA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69CA942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CFC7D22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39165AA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299F9D0B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6B587E9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5E5A475A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14:paraId="3D594FF4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65D0BE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5A9D47BF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ED64D24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44C8D091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4870296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11F128D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6BB974F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5BFBD8BB" w14:textId="77777777">
        <w:trPr>
          <w:gridAfter w:val="2"/>
          <w:wAfter w:w="167" w:type="dxa"/>
          <w:cantSplit/>
        </w:trPr>
        <w:tc>
          <w:tcPr>
            <w:tcW w:w="5457" w:type="dxa"/>
            <w:gridSpan w:val="4"/>
          </w:tcPr>
          <w:p w14:paraId="66F6245D" w14:textId="77777777" w:rsidR="00516B1D" w:rsidRPr="00062A7E" w:rsidRDefault="00516B1D">
            <w:pPr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TVA incluse :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BDDEDE3" w14:textId="77777777" w:rsidR="00516B1D" w:rsidRPr="00062A7E" w:rsidRDefault="00516B1D">
            <w:pPr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69F258D3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67B671C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5D378BB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36F82D6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2AF0F02E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  <w:tcBorders>
              <w:bottom w:val="single" w:sz="1" w:space="0" w:color="000000"/>
            </w:tcBorders>
          </w:tcPr>
          <w:p w14:paraId="11468E64" w14:textId="77777777" w:rsidR="00516B1D" w:rsidRPr="00062A7E" w:rsidRDefault="00516B1D">
            <w:pPr>
              <w:keepNext/>
              <w:snapToGrid w:val="0"/>
              <w:ind w:left="284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Arrêté en lettres à</w:t>
            </w:r>
          </w:p>
        </w:tc>
        <w:tc>
          <w:tcPr>
            <w:tcW w:w="6359" w:type="dxa"/>
            <w:gridSpan w:val="4"/>
            <w:tcBorders>
              <w:top w:val="single" w:sz="1" w:space="0" w:color="000000"/>
              <w:left w:val="single" w:sz="1" w:space="0" w:color="000000"/>
            </w:tcBorders>
            <w:shd w:val="clear" w:color="auto" w:fill="F2F2F2"/>
          </w:tcPr>
          <w:p w14:paraId="5AD14FD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58883CC" w14:textId="77777777">
        <w:trPr>
          <w:gridAfter w:val="2"/>
          <w:wAfter w:w="167" w:type="dxa"/>
          <w:cantSplit/>
        </w:trPr>
        <w:tc>
          <w:tcPr>
            <w:tcW w:w="8697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83ADEF6" w14:textId="77777777" w:rsidR="00516B1D" w:rsidRPr="00062A7E" w:rsidRDefault="00516B1D">
            <w:pPr>
              <w:rPr>
                <w:rFonts w:ascii="Calibri" w:hAnsi="Calibri"/>
              </w:rPr>
            </w:pPr>
          </w:p>
        </w:tc>
      </w:tr>
      <w:tr w:rsidR="00516B1D" w:rsidRPr="006B7437" w14:paraId="4869A1D7" w14:textId="77777777">
        <w:trPr>
          <w:gridBefore w:val="1"/>
          <w:wBefore w:w="8" w:type="dxa"/>
          <w:cantSplit/>
          <w:trHeight w:hRule="exact" w:val="60"/>
        </w:trPr>
        <w:tc>
          <w:tcPr>
            <w:tcW w:w="8696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134E979" w14:textId="77777777" w:rsidR="00516B1D" w:rsidRPr="00062A7E" w:rsidRDefault="00516B1D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160" w:type="dxa"/>
            <w:tcBorders>
              <w:left w:val="single" w:sz="1" w:space="0" w:color="000000"/>
            </w:tcBorders>
          </w:tcPr>
          <w:p w14:paraId="45EDA1EC" w14:textId="77777777" w:rsidR="00516B1D" w:rsidRPr="00062A7E" w:rsidRDefault="00516B1D">
            <w:pPr>
              <w:rPr>
                <w:rFonts w:ascii="Calibri" w:hAnsi="Calibri"/>
              </w:rPr>
            </w:pPr>
          </w:p>
        </w:tc>
      </w:tr>
    </w:tbl>
    <w:p w14:paraId="17729D69" w14:textId="77777777" w:rsidR="00516B1D" w:rsidRPr="00062A7E" w:rsidRDefault="00516B1D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2-2. Montant sous-traité</w:t>
      </w:r>
    </w:p>
    <w:p w14:paraId="230D72A1" w14:textId="77777777"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  <w:b/>
          <w:sz w:val="28"/>
          <w:u w:val="single"/>
        </w:rPr>
        <w:t>2-2.1.</w:t>
      </w:r>
      <w:r w:rsidRPr="00062A7E">
        <w:rPr>
          <w:rFonts w:ascii="Calibri" w:hAnsi="Calibri"/>
        </w:rPr>
        <w:t xml:space="preserve"> Montant sous-traité désigné au marché</w:t>
      </w:r>
    </w:p>
    <w:p w14:paraId="55F347C7" w14:textId="77777777" w:rsidR="00516B1D" w:rsidRPr="00062A7E" w:rsidRDefault="00516B1D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 xml:space="preserve"> En cas de </w:t>
      </w:r>
      <w:proofErr w:type="gramStart"/>
      <w:r w:rsidRPr="00062A7E">
        <w:rPr>
          <w:rFonts w:ascii="Calibri" w:hAnsi="Calibri"/>
        </w:rPr>
        <w:t>recours  à</w:t>
      </w:r>
      <w:proofErr w:type="gramEnd"/>
      <w:r w:rsidRPr="00062A7E">
        <w:rPr>
          <w:rFonts w:ascii="Calibri" w:hAnsi="Calibri"/>
        </w:rPr>
        <w:t xml:space="preserve"> la sous-traitance,  conformément à  l'article 5 de la  loi du 31 décembre 1975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5"/>
        <w:gridCol w:w="1361"/>
        <w:gridCol w:w="5228"/>
      </w:tblGrid>
      <w:tr w:rsidR="00516B1D" w:rsidRPr="006B7437" w14:paraId="70867BB0" w14:textId="77777777">
        <w:trPr>
          <w:cantSplit/>
        </w:trPr>
        <w:tc>
          <w:tcPr>
            <w:tcW w:w="2905" w:type="dxa"/>
          </w:tcPr>
          <w:p w14:paraId="71158D7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modifiée, le(s) annexe(s) n°</w:t>
            </w:r>
          </w:p>
        </w:tc>
        <w:tc>
          <w:tcPr>
            <w:tcW w:w="1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2E0BE7C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228" w:type="dxa"/>
            <w:tcBorders>
              <w:left w:val="single" w:sz="1" w:space="0" w:color="000000"/>
            </w:tcBorders>
          </w:tcPr>
          <w:p w14:paraId="62F873FC" w14:textId="77777777" w:rsidR="00516B1D" w:rsidRPr="00062A7E" w:rsidRDefault="00516B1D">
            <w:pPr>
              <w:snapToGrid w:val="0"/>
              <w:jc w:val="right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au présent acte d'engagement indique(nt) la nature et </w:t>
            </w:r>
          </w:p>
        </w:tc>
      </w:tr>
    </w:tbl>
    <w:p w14:paraId="7243F36A" w14:textId="77777777" w:rsidR="00516B1D" w:rsidRPr="00062A7E" w:rsidRDefault="00516B1D">
      <w:pPr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le</w:t>
      </w:r>
      <w:proofErr w:type="gramEnd"/>
      <w:r w:rsidRPr="00062A7E">
        <w:rPr>
          <w:rFonts w:ascii="Calibri" w:hAnsi="Calibri"/>
        </w:rPr>
        <w:t xml:space="preserve"> montant des prestations qui seront exécutées par des sous-traitants, leurs noms et leurs conditions de paiement. Le montant des prestations sous-traitées indiqué dans chaque annexe constitue le montant maximal de la créance que le sous-traitant concerné pourra présenter en nantissement ou céder.</w:t>
      </w:r>
    </w:p>
    <w:p w14:paraId="33DE19AD" w14:textId="77777777" w:rsidR="00516B1D" w:rsidRPr="00062A7E" w:rsidRDefault="00516B1D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Chaque annexe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A8BD88A" w14:textId="77777777" w:rsidR="00516B1D" w:rsidRPr="00062A7E" w:rsidRDefault="00516B1D">
      <w:pPr>
        <w:pStyle w:val="Paragraphe"/>
        <w:keepNext/>
        <w:keepLines/>
        <w:spacing w:after="120"/>
        <w:rPr>
          <w:rFonts w:ascii="Calibri" w:hAnsi="Calibri"/>
        </w:rPr>
      </w:pPr>
      <w:r w:rsidRPr="00062A7E">
        <w:rPr>
          <w:rFonts w:ascii="Calibri" w:hAnsi="Calibri"/>
        </w:rPr>
        <w:t xml:space="preserve">Le montant total des prestations que </w:t>
      </w:r>
      <w:r w:rsidRPr="00062A7E">
        <w:rPr>
          <w:rFonts w:ascii="Calibri" w:hAnsi="Calibri"/>
          <w:b/>
          <w:u w:val="single"/>
        </w:rPr>
        <w:t>j'envisage</w:t>
      </w:r>
      <w:r w:rsidRPr="00062A7E">
        <w:rPr>
          <w:rFonts w:ascii="Calibri" w:hAnsi="Calibri"/>
        </w:rPr>
        <w:t xml:space="preserve"> de sous-traiter conformément à ces annexes est de :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15"/>
        <w:gridCol w:w="148"/>
        <w:gridCol w:w="15"/>
      </w:tblGrid>
      <w:tr w:rsidR="00516B1D" w:rsidRPr="006B7437" w14:paraId="1983240A" w14:textId="77777777">
        <w:trPr>
          <w:cantSplit/>
        </w:trPr>
        <w:tc>
          <w:tcPr>
            <w:tcW w:w="3260" w:type="dxa"/>
          </w:tcPr>
          <w:p w14:paraId="11FF060B" w14:textId="77777777" w:rsidR="00516B1D" w:rsidRPr="00062A7E" w:rsidRDefault="00516B1D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before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hors TVA</w:t>
            </w:r>
          </w:p>
        </w:tc>
        <w:tc>
          <w:tcPr>
            <w:tcW w:w="31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F979AA6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</w:rPr>
            </w:pPr>
          </w:p>
        </w:tc>
        <w:tc>
          <w:tcPr>
            <w:tcW w:w="163" w:type="dxa"/>
            <w:gridSpan w:val="2"/>
            <w:tcBorders>
              <w:left w:val="single" w:sz="1" w:space="0" w:color="000000"/>
            </w:tcBorders>
            <w:tcMar>
              <w:left w:w="0" w:type="dxa"/>
              <w:right w:w="0" w:type="dxa"/>
            </w:tcMar>
          </w:tcPr>
          <w:p w14:paraId="7614DD8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2DCB98B" w14:textId="77777777">
        <w:trPr>
          <w:gridAfter w:val="1"/>
          <w:wAfter w:w="15" w:type="dxa"/>
          <w:cantSplit/>
          <w:trHeight w:hRule="exact" w:val="60"/>
        </w:trPr>
        <w:tc>
          <w:tcPr>
            <w:tcW w:w="3260" w:type="dxa"/>
          </w:tcPr>
          <w:p w14:paraId="570A5CB0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  <w:sz w:val="16"/>
              </w:rPr>
            </w:pPr>
          </w:p>
        </w:tc>
        <w:tc>
          <w:tcPr>
            <w:tcW w:w="3145" w:type="dxa"/>
          </w:tcPr>
          <w:p w14:paraId="4392A999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  <w:sz w:val="16"/>
              </w:rPr>
            </w:pPr>
          </w:p>
        </w:tc>
        <w:tc>
          <w:tcPr>
            <w:tcW w:w="163" w:type="dxa"/>
            <w:gridSpan w:val="2"/>
          </w:tcPr>
          <w:p w14:paraId="6C812E5E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255C308F" w14:textId="77777777">
        <w:trPr>
          <w:cantSplit/>
        </w:trPr>
        <w:tc>
          <w:tcPr>
            <w:tcW w:w="3260" w:type="dxa"/>
          </w:tcPr>
          <w:p w14:paraId="58C6EAD4" w14:textId="77777777" w:rsidR="00516B1D" w:rsidRPr="00062A7E" w:rsidRDefault="00516B1D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before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TVA incluse</w:t>
            </w:r>
          </w:p>
        </w:tc>
        <w:tc>
          <w:tcPr>
            <w:tcW w:w="31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22B9EFB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</w:rPr>
            </w:pPr>
          </w:p>
        </w:tc>
        <w:tc>
          <w:tcPr>
            <w:tcW w:w="163" w:type="dxa"/>
            <w:gridSpan w:val="2"/>
            <w:tcBorders>
              <w:left w:val="single" w:sz="1" w:space="0" w:color="000000"/>
            </w:tcBorders>
            <w:tcMar>
              <w:left w:w="0" w:type="dxa"/>
              <w:right w:w="0" w:type="dxa"/>
            </w:tcMar>
          </w:tcPr>
          <w:p w14:paraId="3E7EE677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</w:tbl>
    <w:p w14:paraId="5CBFA2CF" w14:textId="77777777" w:rsidR="00516B1D" w:rsidRPr="00062A7E" w:rsidRDefault="00516B1D">
      <w:pPr>
        <w:pStyle w:val="Praragraphe"/>
        <w:spacing w:before="240"/>
        <w:rPr>
          <w:rFonts w:ascii="Calibri" w:hAnsi="Calibri"/>
        </w:rPr>
      </w:pPr>
      <w:r w:rsidRPr="00062A7E">
        <w:rPr>
          <w:rFonts w:ascii="Calibri" w:hAnsi="Calibri"/>
        </w:rPr>
        <w:t>Les déclarations et attestations des sous-traitants recensés dans les annexes, sont jointes au présent acte d'engagement.</w:t>
      </w:r>
    </w:p>
    <w:p w14:paraId="3ED5B644" w14:textId="77777777"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  <w:b/>
          <w:sz w:val="28"/>
          <w:u w:val="single"/>
        </w:rPr>
        <w:t>2-2.2.</w:t>
      </w:r>
      <w:r w:rsidRPr="00062A7E">
        <w:rPr>
          <w:rFonts w:ascii="Calibri" w:hAnsi="Calibri"/>
        </w:rPr>
        <w:t xml:space="preserve"> Créance présentée en nantissement ou cession</w:t>
      </w:r>
    </w:p>
    <w:p w14:paraId="27BE2B17" w14:textId="77777777" w:rsidR="00516B1D" w:rsidRPr="00062A7E" w:rsidRDefault="00516B1D">
      <w:pPr>
        <w:keepNext/>
        <w:keepLines/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 xml:space="preserve">Le montant maximal, TVA incluse, de la créance que </w:t>
      </w:r>
      <w:r w:rsidRPr="00062A7E">
        <w:rPr>
          <w:rFonts w:ascii="Calibri" w:hAnsi="Calibri"/>
          <w:b/>
          <w:u w:val="single"/>
        </w:rPr>
        <w:t>je pourrai</w:t>
      </w:r>
      <w:r w:rsidRPr="00062A7E">
        <w:rPr>
          <w:rFonts w:ascii="Calibri" w:hAnsi="Calibri"/>
        </w:rPr>
        <w:t xml:space="preserve"> présenter en 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15"/>
        <w:gridCol w:w="2569"/>
      </w:tblGrid>
      <w:tr w:rsidR="00516B1D" w:rsidRPr="006B7437" w14:paraId="0B444536" w14:textId="77777777">
        <w:trPr>
          <w:cantSplit/>
        </w:trPr>
        <w:tc>
          <w:tcPr>
            <w:tcW w:w="3615" w:type="dxa"/>
          </w:tcPr>
          <w:p w14:paraId="4587E9C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nantissement ou céder est ainsi de :</w:t>
            </w:r>
          </w:p>
        </w:tc>
        <w:tc>
          <w:tcPr>
            <w:tcW w:w="2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</w:tcPr>
          <w:p w14:paraId="0A20114C" w14:textId="77777777" w:rsidR="00516B1D" w:rsidRPr="00062A7E" w:rsidRDefault="00516B1D">
            <w:pPr>
              <w:pStyle w:val="Index"/>
              <w:suppressLineNumbers w:val="0"/>
              <w:snapToGrid w:val="0"/>
              <w:rPr>
                <w:rFonts w:ascii="Calibri" w:hAnsi="Calibri"/>
              </w:rPr>
            </w:pPr>
          </w:p>
        </w:tc>
      </w:tr>
    </w:tbl>
    <w:p w14:paraId="551FEFB9" w14:textId="77777777" w:rsidR="00516B1D" w:rsidRPr="00062A7E" w:rsidRDefault="00516B1D">
      <w:pPr>
        <w:pStyle w:val="Corpsdetexte"/>
        <w:rPr>
          <w:rFonts w:ascii="Calibri" w:hAnsi="Calibri"/>
        </w:rPr>
      </w:pPr>
    </w:p>
    <w:p w14:paraId="453C7482" w14:textId="77777777" w:rsidR="00516B1D" w:rsidRPr="00062A7E" w:rsidRDefault="009E0B78">
      <w:pPr>
        <w:pStyle w:val="Titre1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</w:rPr>
        <w:lastRenderedPageBreak/>
        <w:t xml:space="preserve"> ARTICLE 3. DÉLAI D’EXECUTION DU MARCHE</w:t>
      </w:r>
    </w:p>
    <w:p w14:paraId="3B4E7312" w14:textId="77777777" w:rsidR="009E0B78" w:rsidRPr="00062A7E" w:rsidRDefault="009E0B78" w:rsidP="009E0B78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3-1. Période de préparation</w:t>
      </w:r>
    </w:p>
    <w:p w14:paraId="4BA15D31" w14:textId="77777777" w:rsidR="009E0B78" w:rsidRPr="00062A7E" w:rsidRDefault="009E0B78" w:rsidP="005464F5">
      <w:pPr>
        <w:pStyle w:val="Corpsdetexte"/>
        <w:ind w:left="-284"/>
        <w:rPr>
          <w:rFonts w:ascii="Calibri" w:hAnsi="Calibri"/>
        </w:rPr>
      </w:pPr>
    </w:p>
    <w:p w14:paraId="088110F9" w14:textId="77777777" w:rsidR="005464F5" w:rsidRPr="00062A7E" w:rsidRDefault="005464F5" w:rsidP="005464F5">
      <w:pPr>
        <w:pStyle w:val="Corpsdetexte"/>
        <w:ind w:left="-284"/>
        <w:rPr>
          <w:rFonts w:ascii="Calibri" w:hAnsi="Calibri"/>
        </w:rPr>
      </w:pPr>
      <w:r w:rsidRPr="00062A7E">
        <w:rPr>
          <w:rFonts w:ascii="Calibri" w:hAnsi="Calibri"/>
        </w:rPr>
        <w:t xml:space="preserve">Le délai </w:t>
      </w:r>
      <w:r w:rsidR="009E0B78" w:rsidRPr="00062A7E">
        <w:rPr>
          <w:rFonts w:ascii="Calibri" w:hAnsi="Calibri"/>
        </w:rPr>
        <w:t>de la période de préparation du marché part de la notification du marché qui prescrira de la commencer.</w:t>
      </w:r>
    </w:p>
    <w:p w14:paraId="5A74D0B6" w14:textId="77777777" w:rsidR="009E0B78" w:rsidRPr="00062A7E" w:rsidRDefault="009E0B78" w:rsidP="005464F5">
      <w:pPr>
        <w:pStyle w:val="Corpsdetexte"/>
        <w:ind w:left="-284"/>
        <w:rPr>
          <w:rFonts w:ascii="Calibri" w:hAnsi="Calibri"/>
        </w:rPr>
      </w:pPr>
    </w:p>
    <w:p w14:paraId="4E77AF0E" w14:textId="77777777" w:rsidR="009E0B78" w:rsidRPr="00062A7E" w:rsidRDefault="009E0B78" w:rsidP="005464F5">
      <w:pPr>
        <w:pStyle w:val="Corpsdetexte"/>
        <w:ind w:left="-284"/>
        <w:rPr>
          <w:rFonts w:ascii="Calibri" w:hAnsi="Calibri"/>
        </w:rPr>
      </w:pPr>
      <w:r w:rsidRPr="00062A7E">
        <w:rPr>
          <w:rFonts w:ascii="Calibri" w:hAnsi="Calibri"/>
        </w:rPr>
        <w:t>Le délai de la période de préparation est fixé à 1,5 mois.</w:t>
      </w:r>
    </w:p>
    <w:p w14:paraId="60839D3A" w14:textId="77777777" w:rsidR="006E6E96" w:rsidRPr="00062A7E" w:rsidRDefault="006E6E96" w:rsidP="005464F5">
      <w:pPr>
        <w:pStyle w:val="Corpsdetexte"/>
        <w:ind w:left="-284"/>
        <w:rPr>
          <w:rFonts w:ascii="Calibri" w:hAnsi="Calibri"/>
        </w:rPr>
      </w:pPr>
    </w:p>
    <w:p w14:paraId="34339E8D" w14:textId="77777777" w:rsidR="006E6E96" w:rsidRPr="00062A7E" w:rsidRDefault="006E6E96" w:rsidP="006E6E96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3-2. Délai d’exécution des travaux</w:t>
      </w:r>
    </w:p>
    <w:p w14:paraId="3B5650F4" w14:textId="77777777" w:rsidR="006E6E96" w:rsidRDefault="006E6E96" w:rsidP="006E6E96">
      <w:pPr>
        <w:pStyle w:val="Corpsdetexte"/>
      </w:pPr>
    </w:p>
    <w:p w14:paraId="796C7049" w14:textId="77777777" w:rsidR="006E6E96" w:rsidRPr="00062A7E" w:rsidRDefault="006E6E96" w:rsidP="006E6E96">
      <w:pPr>
        <w:pStyle w:val="Corpsdetexte"/>
        <w:ind w:left="-284"/>
        <w:rPr>
          <w:rFonts w:ascii="Calibri" w:hAnsi="Calibri" w:cs="Calibri"/>
        </w:rPr>
      </w:pPr>
      <w:r w:rsidRPr="00062A7E">
        <w:rPr>
          <w:rFonts w:ascii="Calibri" w:hAnsi="Calibri" w:cs="Calibri"/>
        </w:rPr>
        <w:t xml:space="preserve">Le délai d’exécution des travaux </w:t>
      </w:r>
      <w:proofErr w:type="gramStart"/>
      <w:r w:rsidRPr="00062A7E">
        <w:rPr>
          <w:rFonts w:ascii="Calibri" w:hAnsi="Calibri" w:cs="Calibri"/>
        </w:rPr>
        <w:t>part  de</w:t>
      </w:r>
      <w:proofErr w:type="gramEnd"/>
      <w:r w:rsidRPr="00062A7E">
        <w:rPr>
          <w:rFonts w:ascii="Calibri" w:hAnsi="Calibri" w:cs="Calibri"/>
        </w:rPr>
        <w:t xml:space="preserve"> la date fixée par l’ordre de service qui prescrira de les commencer.</w:t>
      </w:r>
    </w:p>
    <w:p w14:paraId="501CA3F1" w14:textId="77777777" w:rsidR="006E6E96" w:rsidRPr="006E6E96" w:rsidRDefault="006E6E96" w:rsidP="006E6E96">
      <w:pPr>
        <w:pStyle w:val="Corpsdetexte"/>
      </w:pPr>
    </w:p>
    <w:p w14:paraId="75CA4577" w14:textId="77777777" w:rsidR="00516B1D" w:rsidRPr="00062A7E" w:rsidRDefault="00F40F56">
      <w:pPr>
        <w:pStyle w:val="Titre1"/>
        <w:tabs>
          <w:tab w:val="left" w:pos="-284"/>
        </w:tabs>
        <w:rPr>
          <w:rFonts w:ascii="Calibri" w:hAnsi="Calibri"/>
        </w:rPr>
      </w:pPr>
      <w:r>
        <w:rPr>
          <w:rFonts w:ascii="Calibri" w:hAnsi="Calibri"/>
        </w:rPr>
        <w:t>A</w:t>
      </w:r>
      <w:r w:rsidR="00516B1D" w:rsidRPr="00062A7E">
        <w:rPr>
          <w:rFonts w:ascii="Calibri" w:hAnsi="Calibri"/>
        </w:rPr>
        <w:t>RTICLE 4. PAIEMENTS</w:t>
      </w:r>
    </w:p>
    <w:p w14:paraId="6BD7DC2A" w14:textId="77777777" w:rsidR="00516B1D" w:rsidRPr="00062A7E" w:rsidRDefault="00516B1D">
      <w:pPr>
        <w:rPr>
          <w:rFonts w:ascii="Calibri" w:hAnsi="Calibri"/>
        </w:rPr>
      </w:pPr>
      <w:r w:rsidRPr="00062A7E">
        <w:rPr>
          <w:rFonts w:ascii="Calibri" w:hAnsi="Calibri"/>
        </w:rPr>
        <w:t>Les modalités du règlement des comptes du marché</w:t>
      </w:r>
      <w:r w:rsidR="006E6E96" w:rsidRPr="00062A7E">
        <w:rPr>
          <w:rFonts w:ascii="Calibri" w:hAnsi="Calibri"/>
        </w:rPr>
        <w:t xml:space="preserve"> sont spécifiées à l'article 5</w:t>
      </w:r>
      <w:r w:rsidRPr="00062A7E">
        <w:rPr>
          <w:rFonts w:ascii="Calibri" w:hAnsi="Calibri"/>
        </w:rPr>
        <w:t xml:space="preserve"> du CCAP.</w:t>
      </w:r>
    </w:p>
    <w:p w14:paraId="532633DD" w14:textId="77777777" w:rsidR="00516B1D" w:rsidRPr="00062A7E" w:rsidRDefault="006E414B">
      <w:pPr>
        <w:pStyle w:val="Paragraphe"/>
        <w:keepNext/>
        <w:ind w:left="-284"/>
        <w:rPr>
          <w:rFonts w:ascii="Calibri" w:hAnsi="Calibri"/>
          <w:b/>
          <w:u w:val="single"/>
        </w:rPr>
      </w:pPr>
      <w:sdt>
        <w:sdtPr>
          <w:rPr>
            <w:rFonts w:ascii="Calibri" w:hAnsi="Calibri"/>
            <w:b/>
          </w:rPr>
          <w:id w:val="1048652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  <w:b/>
            </w:rPr>
            <w:t>☐</w:t>
          </w:r>
        </w:sdtContent>
      </w:sdt>
      <w:r w:rsidR="00516B1D" w:rsidRPr="00062A7E">
        <w:rPr>
          <w:rFonts w:ascii="Calibri" w:hAnsi="Calibri"/>
          <w:b/>
          <w:u w:val="single"/>
        </w:rPr>
        <w:t>Prestataire unique</w:t>
      </w:r>
    </w:p>
    <w:p w14:paraId="7BA081D1" w14:textId="77777777" w:rsidR="00516B1D" w:rsidRPr="00062A7E" w:rsidRDefault="00516B1D">
      <w:pPr>
        <w:pStyle w:val="Paradouble"/>
        <w:rPr>
          <w:rFonts w:ascii="Calibri" w:hAnsi="Calibri"/>
        </w:rPr>
      </w:pPr>
      <w:r w:rsidRPr="00062A7E">
        <w:rPr>
          <w:rFonts w:ascii="Calibri" w:hAnsi="Calibri"/>
        </w:rPr>
        <w:t xml:space="preserve">Le maître de l'ouvrage se libérera des sommes dues au titre du présent marché en faisant porter le montant au crédit du compte </w:t>
      </w:r>
      <w:r w:rsidRPr="00062A7E">
        <w:rPr>
          <w:rFonts w:ascii="Calibri" w:hAnsi="Calibri"/>
          <w:sz w:val="20"/>
        </w:rPr>
        <w:t>(joindre un RIB ou RIP)</w:t>
      </w:r>
      <w:r w:rsidRPr="00062A7E">
        <w:rPr>
          <w:rFonts w:ascii="Calibri" w:hAnsi="Calibri"/>
          <w:sz w:val="18"/>
        </w:rPr>
        <w:t> </w:t>
      </w:r>
      <w:r w:rsidRPr="00062A7E">
        <w:rPr>
          <w:rFonts w:ascii="Calibri" w:hAnsi="Calibri"/>
        </w:rPr>
        <w:t>: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139"/>
      </w:tblGrid>
      <w:tr w:rsidR="00516B1D" w:rsidRPr="006B7437" w14:paraId="6B072EAA" w14:textId="77777777">
        <w:trPr>
          <w:cantSplit/>
          <w:trHeight w:hRule="exact" w:val="60"/>
        </w:trPr>
        <w:tc>
          <w:tcPr>
            <w:tcW w:w="74" w:type="dxa"/>
            <w:tcBorders>
              <w:top w:val="single" w:sz="1" w:space="0" w:color="000000"/>
              <w:left w:val="single" w:sz="1" w:space="0" w:color="000000"/>
            </w:tcBorders>
          </w:tcPr>
          <w:p w14:paraId="57A13BA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  <w:tcBorders>
              <w:top w:val="single" w:sz="1" w:space="0" w:color="000000"/>
            </w:tcBorders>
          </w:tcPr>
          <w:p w14:paraId="5F79E13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  <w:tcBorders>
              <w:top w:val="single" w:sz="1" w:space="0" w:color="000000"/>
            </w:tcBorders>
          </w:tcPr>
          <w:p w14:paraId="61C1BE4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top w:val="single" w:sz="1" w:space="0" w:color="000000"/>
              <w:right w:val="single" w:sz="8" w:space="0" w:color="000000"/>
            </w:tcBorders>
          </w:tcPr>
          <w:p w14:paraId="60AD14E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7C616EFA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0D9626A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14:paraId="5456522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E9A687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14:paraId="54A5EC2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831FAD9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40EB72B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239CC71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508EE42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14D3460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2E6F6AF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0070FFD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14:paraId="0A12DC7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0A10F3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14:paraId="0DD1564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EF4DF59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61926B7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49313B7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00C2F8D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52D0CA7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4B5DABDA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032938A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14:paraId="5F6EC73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7DD6871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14:paraId="43FC914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63122F48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6396B55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27B7C11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4F7689A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118CD69E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68B220E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4BACCCB9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3F36C0CE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sous le numéro :</w:t>
            </w: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28F726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4423E16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F8A46E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74" w:type="dxa"/>
            <w:tcBorders>
              <w:left w:val="single" w:sz="1" w:space="0" w:color="000000"/>
            </w:tcBorders>
          </w:tcPr>
          <w:p w14:paraId="66CE6DF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85CC3F1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9D5C50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8F4542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04DB90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0C13A3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FE2E13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DE6CC4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A379CC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134" w:type="dxa"/>
            <w:gridSpan w:val="3"/>
            <w:tcBorders>
              <w:left w:val="single" w:sz="1" w:space="0" w:color="000000"/>
            </w:tcBorders>
          </w:tcPr>
          <w:p w14:paraId="22866818" w14:textId="77777777"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954267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4C54F44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938" w:type="dxa"/>
            <w:gridSpan w:val="2"/>
            <w:tcBorders>
              <w:left w:val="single" w:sz="1" w:space="0" w:color="000000"/>
              <w:right w:val="single" w:sz="8" w:space="0" w:color="000000"/>
            </w:tcBorders>
          </w:tcPr>
          <w:p w14:paraId="722C3F7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18E58E6A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42A62F8E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7C7B247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1B32C6D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060214D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9547C3D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39952EF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2B382F0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code banque :</w:t>
            </w: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571AD5D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5147FA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4E714231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A05318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44B1A0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  <w:gridSpan w:val="7"/>
            <w:tcBorders>
              <w:left w:val="single" w:sz="1" w:space="0" w:color="000000"/>
            </w:tcBorders>
          </w:tcPr>
          <w:p w14:paraId="30329201" w14:textId="77777777"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F17F5D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53E61B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5387170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164D78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4AD9AB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566" w:type="dxa"/>
            <w:gridSpan w:val="3"/>
            <w:tcBorders>
              <w:left w:val="single" w:sz="1" w:space="0" w:color="000000"/>
            </w:tcBorders>
          </w:tcPr>
          <w:p w14:paraId="7315CA5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2600D76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60CCE02A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  <w:bottom w:val="single" w:sz="8" w:space="0" w:color="000000"/>
            </w:tcBorders>
          </w:tcPr>
          <w:p w14:paraId="092EE04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</w:tcPr>
          <w:p w14:paraId="665E5BB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  <w:tcBorders>
              <w:bottom w:val="single" w:sz="8" w:space="0" w:color="000000"/>
            </w:tcBorders>
          </w:tcPr>
          <w:p w14:paraId="4CF101C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</w:tcPr>
          <w:p w14:paraId="54DDECA9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</w:tbl>
    <w:p w14:paraId="2EC0A41E" w14:textId="77777777" w:rsidR="00516B1D" w:rsidRPr="00062A7E" w:rsidRDefault="00516B1D">
      <w:pPr>
        <w:pStyle w:val="Corpsdetexte"/>
        <w:tabs>
          <w:tab w:val="clear" w:pos="5812"/>
        </w:tabs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2F64EC37" w14:textId="77777777" w:rsidR="006E6E96" w:rsidRPr="00062A7E" w:rsidRDefault="006E6E96">
      <w:pPr>
        <w:pStyle w:val="Corpsdetexte"/>
        <w:tabs>
          <w:tab w:val="clear" w:pos="5812"/>
        </w:tabs>
        <w:spacing w:before="120"/>
        <w:rPr>
          <w:rFonts w:ascii="Calibri" w:hAnsi="Calibri"/>
        </w:rPr>
      </w:pPr>
    </w:p>
    <w:p w14:paraId="4DC6C13D" w14:textId="77777777" w:rsidR="006E6E96" w:rsidRPr="00062A7E" w:rsidRDefault="006E414B" w:rsidP="006E6E96">
      <w:pPr>
        <w:keepNext/>
        <w:keepLines/>
        <w:widowControl w:val="0"/>
        <w:spacing w:before="120"/>
        <w:ind w:left="-284"/>
        <w:jc w:val="both"/>
        <w:rPr>
          <w:rFonts w:ascii="Calibri" w:eastAsia="Arial Unicode MS" w:hAnsi="Calibri" w:cs="Calibri"/>
          <w:b/>
          <w:u w:val="single"/>
          <w:lang w:eastAsia="ar-SA" w:bidi="ar-SA"/>
        </w:rPr>
      </w:pPr>
      <w:sdt>
        <w:sdtPr>
          <w:rPr>
            <w:rFonts w:ascii="Calibri" w:eastAsia="Arial Unicode MS" w:hAnsi="Calibri" w:cs="Calibri"/>
            <w:b/>
            <w:lang w:eastAsia="ar-SA" w:bidi="ar-SA"/>
          </w:rPr>
          <w:id w:val="228426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cs="Calibri" w:hint="eastAsia"/>
              <w:b/>
              <w:lang w:eastAsia="ar-SA" w:bidi="ar-SA"/>
            </w:rPr>
            <w:t>☐</w:t>
          </w:r>
        </w:sdtContent>
      </w:sdt>
      <w:r w:rsidR="006E6E96" w:rsidRPr="00062A7E">
        <w:rPr>
          <w:rFonts w:ascii="Calibri" w:eastAsia="Arial Unicode MS" w:hAnsi="Calibri" w:cs="Calibri"/>
          <w:b/>
          <w:u w:val="single"/>
          <w:lang w:eastAsia="ar-SA" w:bidi="ar-SA"/>
        </w:rPr>
        <w:t>Groupement conjoint</w:t>
      </w:r>
    </w:p>
    <w:p w14:paraId="5CF01108" w14:textId="77777777" w:rsidR="006E6E96" w:rsidRPr="00062A7E" w:rsidRDefault="006E6E96" w:rsidP="006E6E96">
      <w:pPr>
        <w:keepNext/>
        <w:keepLines/>
        <w:widowControl w:val="0"/>
        <w:spacing w:before="120" w:after="240"/>
        <w:jc w:val="both"/>
        <w:rPr>
          <w:rFonts w:ascii="Calibri" w:eastAsia="Arial Unicode MS" w:hAnsi="Calibri" w:cs="Calibri"/>
          <w:lang w:eastAsia="ar-SA" w:bidi="ar-SA"/>
        </w:rPr>
      </w:pPr>
      <w:r w:rsidRPr="00062A7E">
        <w:rPr>
          <w:rFonts w:ascii="Calibri" w:eastAsia="Arial Unicode MS" w:hAnsi="Calibri" w:cs="Calibri"/>
          <w:lang w:eastAsia="ar-SA" w:bidi="ar-SA"/>
        </w:rPr>
        <w:t>Le maître de l'ouvrage se libérera des sommes dues au titre du présent marché en faisant porter le montant au crédit du compte (joindre un RIB ou RIP) 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80"/>
        <w:gridCol w:w="217"/>
        <w:gridCol w:w="186"/>
        <w:gridCol w:w="62"/>
        <w:gridCol w:w="216"/>
        <w:gridCol w:w="155"/>
        <w:gridCol w:w="76"/>
        <w:gridCol w:w="218"/>
        <w:gridCol w:w="139"/>
        <w:gridCol w:w="93"/>
        <w:gridCol w:w="30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0"/>
        <w:gridCol w:w="218"/>
        <w:gridCol w:w="216"/>
        <w:gridCol w:w="61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666"/>
        <w:gridCol w:w="308"/>
      </w:tblGrid>
      <w:tr w:rsidR="006E6E96" w:rsidRPr="00062A7E" w14:paraId="7A15BD66" w14:textId="77777777" w:rsidTr="00DC0DFB">
        <w:trPr>
          <w:trHeight w:hRule="exact" w:val="60"/>
        </w:trPr>
        <w:tc>
          <w:tcPr>
            <w:tcW w:w="1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CA51E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CB3BC6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65017A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9A7813D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17EEC82B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2F0FF3C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2071D2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compte ouvert à l'organisme bancaire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5A26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6334D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529DAE35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3E81C59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138696B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2D4FAD7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64BD70C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773D7257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06310E8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2306503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à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412B2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21155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18B666B3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0B58607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5879FF5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5B44757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6C5BCC3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2B515618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288E994D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019BE24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au nom de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43DC2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61F71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5B458AC6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6A60B2A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1AB2AC0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537D551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0A362C1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15BB0BAB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15E9BEC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43487A8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91B3F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B298B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98CFD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</w:tcPr>
          <w:p w14:paraId="1D692EA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2FE9E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2D1AF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70134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F6DD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44D68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E6A63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83C6D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70737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70B312A" w14:textId="77777777" w:rsidR="006E6E96" w:rsidRPr="00062A7E" w:rsidRDefault="006E6E96" w:rsidP="006E6E96">
            <w:pPr>
              <w:keepNext/>
              <w:keepLines/>
              <w:snapToGrid w:val="0"/>
              <w:jc w:val="center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69FF4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73641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113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D2C42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348FC77D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43BB654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0728490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2F875AC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76B2631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58AF65D6" w14:textId="77777777" w:rsidTr="00DC0DFB">
        <w:trPr>
          <w:trHeight w:val="32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0AE4DC5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08E64FA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8A5CD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7524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D63C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8F91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9E67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00BB32BC" w14:textId="77777777" w:rsidR="006E6E96" w:rsidRPr="00062A7E" w:rsidRDefault="006E6E96" w:rsidP="006E6E96">
            <w:pPr>
              <w:keepNext/>
              <w:keepLines/>
              <w:snapToGrid w:val="0"/>
              <w:jc w:val="center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95FF0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6B51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3E4C7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088B9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E123C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57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32720C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1F2139B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21FF3663" w14:textId="77777777" w:rsidTr="00DC0DFB">
        <w:trPr>
          <w:trHeight w:hRule="exact" w:val="57"/>
        </w:trPr>
        <w:tc>
          <w:tcPr>
            <w:tcW w:w="9869" w:type="dxa"/>
            <w:gridSpan w:val="5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E2AC7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6457E965" w14:textId="77777777" w:rsidTr="00DC0DFB">
        <w:tc>
          <w:tcPr>
            <w:tcW w:w="123" w:type="dxa"/>
            <w:shd w:val="clear" w:color="auto" w:fill="auto"/>
            <w:textDirection w:val="tbRlV"/>
          </w:tcPr>
          <w:p w14:paraId="56D62FA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71F01D7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IBAN</w:t>
            </w:r>
          </w:p>
        </w:tc>
        <w:tc>
          <w:tcPr>
            <w:tcW w:w="217" w:type="dxa"/>
            <w:shd w:val="clear" w:color="auto" w:fill="auto"/>
          </w:tcPr>
          <w:p w14:paraId="23A8719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1019BF3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14:paraId="46C8636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1" w:type="dxa"/>
            <w:gridSpan w:val="2"/>
            <w:shd w:val="clear" w:color="auto" w:fill="auto"/>
          </w:tcPr>
          <w:p w14:paraId="109A9E3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8" w:type="dxa"/>
            <w:shd w:val="clear" w:color="auto" w:fill="auto"/>
          </w:tcPr>
          <w:p w14:paraId="16B4937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88A6D9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  <w:shd w:val="clear" w:color="auto" w:fill="auto"/>
          </w:tcPr>
          <w:p w14:paraId="619AEB2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0F3C4B4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21A6C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0108306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3234DE6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144846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  <w:shd w:val="clear" w:color="auto" w:fill="auto"/>
          </w:tcPr>
          <w:p w14:paraId="2C988C9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735585C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14:paraId="32F934F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1D719C8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8" w:type="dxa"/>
            <w:shd w:val="clear" w:color="auto" w:fill="auto"/>
          </w:tcPr>
          <w:p w14:paraId="2A8FCF9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14:paraId="6A1BFC8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4EB34F4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4FF57C9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14:paraId="17BA456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6004C33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31C16C5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14:paraId="6467411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6839F61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</w:tcPr>
          <w:p w14:paraId="12A384B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</w:tcPr>
          <w:p w14:paraId="262618B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2" w:type="dxa"/>
            <w:gridSpan w:val="2"/>
          </w:tcPr>
          <w:p w14:paraId="1E8F414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78C92DD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14:paraId="58F08F8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974" w:type="dxa"/>
            <w:gridSpan w:val="2"/>
            <w:tcBorders>
              <w:right w:val="none" w:sz="0" w:space="22" w:color="000080" w:frame="1"/>
            </w:tcBorders>
          </w:tcPr>
          <w:p w14:paraId="1FBE588D" w14:textId="77777777" w:rsidR="006E6E96" w:rsidRPr="00062A7E" w:rsidRDefault="006E6E96" w:rsidP="006E6E96">
            <w:pPr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24C9D88B" w14:textId="77777777" w:rsidTr="00DC0DFB">
        <w:trPr>
          <w:trHeight w:hRule="exact" w:val="57"/>
        </w:trPr>
        <w:tc>
          <w:tcPr>
            <w:tcW w:w="9869" w:type="dxa"/>
            <w:gridSpan w:val="5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A1AF2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3BFEC67E" w14:textId="77777777" w:rsidTr="00DC0D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6E8510C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01E0A82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val="en-GB" w:eastAsia="ar-SA" w:bidi="ar-SA"/>
              </w:rPr>
              <w:t>BIC (par SWIFT)</w:t>
            </w:r>
          </w:p>
        </w:tc>
        <w:tc>
          <w:tcPr>
            <w:tcW w:w="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2A0040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FC7B0A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ACFD56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3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23B6E4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D02255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6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65F06D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695712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E225D8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3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76AC9A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6C6DBB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5E6EED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5075" w:type="dxa"/>
            <w:gridSpan w:val="31"/>
            <w:tcBorders>
              <w:left w:val="single" w:sz="1" w:space="0" w:color="000000"/>
            </w:tcBorders>
            <w:shd w:val="clear" w:color="auto" w:fill="auto"/>
          </w:tcPr>
          <w:p w14:paraId="27658A4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7D763C93" w14:textId="77777777" w:rsidR="006E6E96" w:rsidRPr="00F40F56" w:rsidRDefault="006E6E96" w:rsidP="006E6E96">
            <w:pPr>
              <w:snapToGrid w:val="0"/>
              <w:rPr>
                <w:rFonts w:ascii="Calibri" w:eastAsia="Times New Roman" w:hAnsi="Calibri" w:cs="Calibri"/>
                <w:outline/>
                <w:color w:val="000000"/>
                <w:kern w:val="0"/>
                <w:lang w:val="en-GB" w:eastAsia="ar-SA" w:bidi="ar-SA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E6E96" w:rsidRPr="00062A7E" w14:paraId="636F33AA" w14:textId="77777777" w:rsidTr="00DC0D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1439"/>
        </w:trPr>
        <w:tc>
          <w:tcPr>
            <w:tcW w:w="12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14:paraId="3811A99D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9438" w:type="dxa"/>
            <w:gridSpan w:val="51"/>
            <w:tcBorders>
              <w:bottom w:val="single" w:sz="8" w:space="0" w:color="000000"/>
            </w:tcBorders>
            <w:shd w:val="clear" w:color="auto" w:fill="auto"/>
          </w:tcPr>
          <w:p w14:paraId="18A4BDB6" w14:textId="77777777" w:rsidR="006E6E96" w:rsidRPr="00062A7E" w:rsidRDefault="006E414B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sdt>
              <w:sdtPr>
                <w:rPr>
                  <w:rFonts w:ascii="Calibri" w:eastAsia="Times New Roman" w:hAnsi="Calibri" w:cs="Calibri"/>
                  <w:kern w:val="0"/>
                  <w:lang w:eastAsia="ar-SA" w:bidi="ar-SA"/>
                </w:rPr>
                <w:id w:val="-1907525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cs="Calibri" w:hint="eastAsia"/>
                    <w:kern w:val="0"/>
                    <w:lang w:eastAsia="ar-SA" w:bidi="ar-SA"/>
                  </w:rPr>
                  <w:t>☐</w:t>
                </w:r>
              </w:sdtContent>
            </w:sdt>
            <w:r w:rsidR="006E6E96"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3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0EA22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</w:tbl>
    <w:p w14:paraId="3C1DF2E0" w14:textId="77777777" w:rsidR="006E6E96" w:rsidRPr="00062A7E" w:rsidRDefault="006E6E96" w:rsidP="006E6E96">
      <w:pPr>
        <w:rPr>
          <w:rFonts w:ascii="Calibri" w:eastAsia="Times New Roman" w:hAnsi="Calibri" w:cs="Calibri"/>
          <w:kern w:val="0"/>
          <w:lang w:eastAsia="ar-SA" w:bidi="ar-SA"/>
        </w:rPr>
      </w:pPr>
    </w:p>
    <w:p w14:paraId="63FB5E5A" w14:textId="77777777" w:rsidR="006E6E96" w:rsidRPr="006E6E96" w:rsidRDefault="006E6E96" w:rsidP="006E6E96">
      <w:pPr>
        <w:spacing w:before="12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062A7E">
        <w:rPr>
          <w:rFonts w:ascii="Calibri" w:eastAsia="Times New Roman" w:hAnsi="Calibri" w:cs="Calibri"/>
          <w:kern w:val="0"/>
          <w:lang w:eastAsia="ar-SA" w:bidi="ar-SA"/>
        </w:rPr>
        <w:t>Toutefois, le maître de l'ouvrage se libérera des sommes dues aux sous-traitants payés directement en en faisant porter les montants au crédit des comptes désignés dans les annexes, les avenants ou les actes spéciaux</w:t>
      </w:r>
      <w:r w:rsidRPr="006E6E96">
        <w:rPr>
          <w:rFonts w:ascii="Times New Roman" w:eastAsia="Times New Roman" w:hAnsi="Times New Roman" w:cs="Times New Roman"/>
          <w:kern w:val="0"/>
          <w:lang w:eastAsia="ar-SA" w:bidi="ar-SA"/>
        </w:rPr>
        <w:t>.</w:t>
      </w:r>
    </w:p>
    <w:p w14:paraId="3D5FA0E0" w14:textId="77777777" w:rsidR="00F40F56" w:rsidRPr="00F40F56" w:rsidRDefault="006E414B" w:rsidP="00F40F56">
      <w:pPr>
        <w:keepNext/>
        <w:widowControl w:val="0"/>
        <w:spacing w:before="240"/>
        <w:ind w:left="-284"/>
        <w:jc w:val="both"/>
        <w:rPr>
          <w:rFonts w:asciiTheme="minorHAnsi" w:eastAsia="Arial Unicode MS" w:hAnsiTheme="minorHAnsi" w:cstheme="minorHAnsi"/>
          <w:b/>
          <w:u w:val="single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-1255659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cstheme="minorHAnsi" w:hint="eastAsia"/>
              <w:lang w:eastAsia="ar-SA" w:bidi="ar-SA"/>
            </w:rPr>
            <w:t>☐</w:t>
          </w:r>
        </w:sdtContent>
      </w:sdt>
      <w:r w:rsid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Entreprise unique</w:t>
      </w:r>
    </w:p>
    <w:p w14:paraId="18AB86B9" w14:textId="77777777" w:rsidR="00F40F56" w:rsidRPr="00F40F56" w:rsidRDefault="00F40F56" w:rsidP="00F40F56">
      <w:pPr>
        <w:keepNext/>
        <w:spacing w:before="120"/>
        <w:rPr>
          <w:rFonts w:asciiTheme="minorHAnsi" w:eastAsia="Times New Roman" w:hAnsiTheme="minorHAnsi" w:cstheme="minorHAnsi"/>
          <w:kern w:val="0"/>
          <w:lang w:eastAsia="ar-SA" w:bidi="ar-SA"/>
        </w:rPr>
      </w:pPr>
      <w:r w:rsidRPr="00F40F56">
        <w:rPr>
          <w:rFonts w:asciiTheme="minorHAnsi" w:eastAsia="Times New Roman" w:hAnsiTheme="minorHAnsi" w:cstheme="minorHAnsi"/>
          <w:kern w:val="0"/>
          <w:lang w:eastAsia="ar-SA" w:bidi="ar-SA"/>
        </w:rPr>
        <w:t>Le titulaire désigné ci-devant :</w:t>
      </w:r>
    </w:p>
    <w:p w14:paraId="075C166A" w14:textId="77777777" w:rsidR="00F40F56" w:rsidRPr="00F40F56" w:rsidRDefault="006E414B" w:rsidP="00F40F56">
      <w:pPr>
        <w:keepNext/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892849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proofErr w:type="gramStart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refuse</w:t>
      </w:r>
      <w:proofErr w:type="gramEnd"/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 w:rsidR="00F40F56">
        <w:rPr>
          <w:rFonts w:asciiTheme="minorHAnsi" w:eastAsia="Arial Unicode MS" w:hAnsiTheme="minorHAnsi" w:cstheme="minorHAnsi"/>
          <w:lang w:eastAsia="ar-SA" w:bidi="ar-SA"/>
        </w:rPr>
        <w:t>ir l’avance prévue à l'article 4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14:paraId="72D4A49D" w14:textId="77777777" w:rsidR="00F40F56" w:rsidRPr="00F40F56" w:rsidRDefault="006E414B" w:rsidP="00F40F56">
      <w:pPr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b/>
            <w:lang w:eastAsia="ar-SA" w:bidi="ar-SA"/>
          </w:rPr>
          <w:id w:val="-944078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cstheme="minorHAnsi" w:hint="eastAsia"/>
              <w:b/>
              <w:lang w:eastAsia="ar-SA" w:bidi="ar-SA"/>
            </w:rPr>
            <w:t>☐</w:t>
          </w:r>
        </w:sdtContent>
      </w:sdt>
      <w:proofErr w:type="gramStart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ne</w:t>
      </w:r>
      <w:proofErr w:type="gramEnd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 xml:space="preserve"> refuse pas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 w:rsidR="00F40F56">
        <w:rPr>
          <w:rFonts w:asciiTheme="minorHAnsi" w:eastAsia="Arial Unicode MS" w:hAnsiTheme="minorHAnsi" w:cstheme="minorHAnsi"/>
          <w:lang w:eastAsia="ar-SA" w:bidi="ar-SA"/>
        </w:rPr>
        <w:t>ir l’avance prévue à l'article 4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14:paraId="62BC1F82" w14:textId="77777777" w:rsidR="00F40F56" w:rsidRPr="00F40F56" w:rsidRDefault="006E414B" w:rsidP="00F40F56">
      <w:pPr>
        <w:keepNext/>
        <w:widowControl w:val="0"/>
        <w:spacing w:before="240"/>
        <w:ind w:left="-284"/>
        <w:jc w:val="both"/>
        <w:rPr>
          <w:rFonts w:asciiTheme="minorHAnsi" w:eastAsia="Arial Unicode MS" w:hAnsiTheme="minorHAnsi" w:cstheme="minorHAnsi"/>
          <w:b/>
          <w:u w:val="single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-726147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 w:rsid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Groupement solidaire</w:t>
      </w:r>
    </w:p>
    <w:p w14:paraId="66119D75" w14:textId="77777777" w:rsidR="00F40F56" w:rsidRPr="00F40F56" w:rsidRDefault="00F40F56" w:rsidP="00F40F56">
      <w:pPr>
        <w:keepNext/>
        <w:spacing w:before="120"/>
        <w:rPr>
          <w:rFonts w:asciiTheme="minorHAnsi" w:eastAsia="Times New Roman" w:hAnsiTheme="minorHAnsi" w:cstheme="minorHAnsi"/>
          <w:kern w:val="0"/>
          <w:lang w:eastAsia="ar-SA" w:bidi="ar-SA"/>
        </w:rPr>
      </w:pPr>
      <w:r w:rsidRPr="00F40F56">
        <w:rPr>
          <w:rFonts w:asciiTheme="minorHAnsi" w:eastAsia="Times New Roman" w:hAnsiTheme="minorHAnsi" w:cstheme="minorHAnsi"/>
          <w:kern w:val="0"/>
          <w:lang w:eastAsia="ar-SA" w:bidi="ar-SA"/>
        </w:rPr>
        <w:t>Les membres du groupement désignés ci-devant :</w:t>
      </w:r>
    </w:p>
    <w:p w14:paraId="4CD28C89" w14:textId="77777777" w:rsidR="00F40F56" w:rsidRPr="00F40F56" w:rsidRDefault="006E414B" w:rsidP="00F40F56">
      <w:pPr>
        <w:keepNext/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-1197385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proofErr w:type="gramStart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refusent</w:t>
      </w:r>
      <w:proofErr w:type="gramEnd"/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 w:rsidR="00F40F56">
        <w:rPr>
          <w:rFonts w:asciiTheme="minorHAnsi" w:eastAsia="Arial Unicode MS" w:hAnsiTheme="minorHAnsi" w:cstheme="minorHAnsi"/>
          <w:lang w:eastAsia="ar-SA" w:bidi="ar-SA"/>
        </w:rPr>
        <w:t>ir l'avance prévue à l'article 4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14:paraId="44664759" w14:textId="77777777" w:rsidR="00F40F56" w:rsidRPr="00F40F56" w:rsidRDefault="006E414B" w:rsidP="00F40F56">
      <w:pPr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1663119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proofErr w:type="gramStart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ne</w:t>
      </w:r>
      <w:proofErr w:type="gramEnd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 xml:space="preserve"> refusent pas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 w:rsidR="00F40F56">
        <w:rPr>
          <w:rFonts w:asciiTheme="minorHAnsi" w:eastAsia="Arial Unicode MS" w:hAnsiTheme="minorHAnsi" w:cstheme="minorHAnsi"/>
          <w:lang w:eastAsia="ar-SA" w:bidi="ar-SA"/>
        </w:rPr>
        <w:t>ir l'avance prévue à l'article 4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14:paraId="22CC0A89" w14:textId="77777777" w:rsidR="006E6E96" w:rsidRPr="00F40F56" w:rsidRDefault="006E6E96">
      <w:pPr>
        <w:pStyle w:val="Corpsdetexte"/>
        <w:tabs>
          <w:tab w:val="clear" w:pos="5812"/>
        </w:tabs>
        <w:spacing w:before="120"/>
        <w:rPr>
          <w:rFonts w:asciiTheme="minorHAnsi" w:hAnsiTheme="minorHAnsi" w:cstheme="minorHAnsi"/>
        </w:rPr>
      </w:pPr>
    </w:p>
    <w:tbl>
      <w:tblPr>
        <w:tblW w:w="949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2901"/>
        <w:gridCol w:w="689"/>
        <w:gridCol w:w="413"/>
        <w:gridCol w:w="23"/>
        <w:gridCol w:w="427"/>
        <w:gridCol w:w="48"/>
        <w:gridCol w:w="1053"/>
        <w:gridCol w:w="2207"/>
        <w:gridCol w:w="659"/>
        <w:gridCol w:w="267"/>
        <w:gridCol w:w="21"/>
        <w:gridCol w:w="203"/>
        <w:gridCol w:w="30"/>
        <w:gridCol w:w="48"/>
        <w:gridCol w:w="74"/>
      </w:tblGrid>
      <w:tr w:rsidR="00516B1D" w:rsidRPr="006B7437" w14:paraId="50A30A02" w14:textId="77777777" w:rsidTr="00E95ADF"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</w:tcPr>
          <w:p w14:paraId="08BCDE2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lastRenderedPageBreak/>
              <w:t>Fait en un seul original</w:t>
            </w:r>
          </w:p>
        </w:tc>
      </w:tr>
      <w:tr w:rsidR="00516B1D" w:rsidRPr="006B7437" w14:paraId="14F0DFBB" w14:textId="77777777" w:rsidTr="00E95ADF">
        <w:trPr>
          <w:gridAfter w:val="1"/>
          <w:wAfter w:w="74" w:type="dxa"/>
          <w:cantSplit/>
        </w:trPr>
        <w:tc>
          <w:tcPr>
            <w:tcW w:w="436" w:type="dxa"/>
            <w:tcBorders>
              <w:left w:val="single" w:sz="1" w:space="0" w:color="000000"/>
            </w:tcBorders>
          </w:tcPr>
          <w:p w14:paraId="19C3BD0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 :</w:t>
            </w:r>
          </w:p>
        </w:tc>
        <w:tc>
          <w:tcPr>
            <w:tcW w:w="400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537884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  <w:tcBorders>
              <w:left w:val="single" w:sz="1" w:space="0" w:color="000000"/>
            </w:tcBorders>
          </w:tcPr>
          <w:p w14:paraId="3E73608F" w14:textId="77777777" w:rsidR="00516B1D" w:rsidRPr="00062A7E" w:rsidRDefault="00516B1D">
            <w:pPr>
              <w:keepNext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le :</w:t>
            </w:r>
          </w:p>
        </w:tc>
        <w:tc>
          <w:tcPr>
            <w:tcW w:w="4206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B4C2F34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81" w:type="dxa"/>
            <w:gridSpan w:val="3"/>
            <w:tcBorders>
              <w:left w:val="single" w:sz="1" w:space="0" w:color="000000"/>
              <w:right w:val="single" w:sz="8" w:space="0" w:color="000000"/>
            </w:tcBorders>
          </w:tcPr>
          <w:p w14:paraId="64BBD54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4335350" w14:textId="77777777" w:rsidTr="00E95ADF">
        <w:trPr>
          <w:gridAfter w:val="1"/>
          <w:wAfter w:w="74" w:type="dxa"/>
          <w:cantSplit/>
        </w:trPr>
        <w:tc>
          <w:tcPr>
            <w:tcW w:w="436" w:type="dxa"/>
            <w:tcBorders>
              <w:left w:val="single" w:sz="1" w:space="0" w:color="000000"/>
            </w:tcBorders>
          </w:tcPr>
          <w:p w14:paraId="77C3B67D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003" w:type="dxa"/>
            <w:gridSpan w:val="3"/>
          </w:tcPr>
          <w:p w14:paraId="2A3CC40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</w:tcPr>
          <w:p w14:paraId="7839530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487" w:type="dxa"/>
            <w:gridSpan w:val="8"/>
            <w:tcBorders>
              <w:right w:val="single" w:sz="8" w:space="0" w:color="000000"/>
            </w:tcBorders>
          </w:tcPr>
          <w:p w14:paraId="4A33118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5D591D72" w14:textId="77777777" w:rsidTr="00E95ADF"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left w:val="single" w:sz="1" w:space="0" w:color="000000"/>
              <w:right w:val="single" w:sz="8" w:space="0" w:color="000000"/>
            </w:tcBorders>
          </w:tcPr>
          <w:p w14:paraId="600FE88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Mention(s) manuscrite(s) "lu et approuvé" signature(s) du/des prestataire(s) :</w:t>
            </w:r>
          </w:p>
        </w:tc>
      </w:tr>
      <w:tr w:rsidR="00516B1D" w:rsidRPr="006B7437" w14:paraId="7BCF98FC" w14:textId="77777777" w:rsidTr="00E95ADF">
        <w:trPr>
          <w:gridAfter w:val="1"/>
          <w:wAfter w:w="74" w:type="dxa"/>
          <w:cantSplit/>
        </w:trPr>
        <w:tc>
          <w:tcPr>
            <w:tcW w:w="436" w:type="dxa"/>
            <w:tcBorders>
              <w:left w:val="single" w:sz="1" w:space="0" w:color="000000"/>
            </w:tcBorders>
          </w:tcPr>
          <w:p w14:paraId="3ECB8F6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8707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2495F5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  <w:p w14:paraId="73DAC51F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2AC92B87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029797DD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0CA9A725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637DF036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71753A2C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3945907D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3CC4D178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</w:tc>
        <w:tc>
          <w:tcPr>
            <w:tcW w:w="281" w:type="dxa"/>
            <w:gridSpan w:val="3"/>
            <w:tcBorders>
              <w:right w:val="single" w:sz="8" w:space="0" w:color="000000"/>
            </w:tcBorders>
          </w:tcPr>
          <w:p w14:paraId="65A4BC1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1ABFF70D" w14:textId="77777777" w:rsidTr="00E95ADF">
        <w:trPr>
          <w:gridAfter w:val="1"/>
          <w:wAfter w:w="74" w:type="dxa"/>
          <w:cantSplit/>
          <w:trHeight w:hRule="exact" w:val="80"/>
        </w:trPr>
        <w:tc>
          <w:tcPr>
            <w:tcW w:w="436" w:type="dxa"/>
            <w:tcBorders>
              <w:left w:val="single" w:sz="1" w:space="0" w:color="000000"/>
              <w:bottom w:val="single" w:sz="8" w:space="0" w:color="000000"/>
            </w:tcBorders>
          </w:tcPr>
          <w:p w14:paraId="662D005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003" w:type="dxa"/>
            <w:gridSpan w:val="3"/>
            <w:tcBorders>
              <w:bottom w:val="single" w:sz="8" w:space="0" w:color="000000"/>
            </w:tcBorders>
          </w:tcPr>
          <w:p w14:paraId="67721E8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  <w:tcBorders>
              <w:bottom w:val="single" w:sz="8" w:space="0" w:color="000000"/>
            </w:tcBorders>
          </w:tcPr>
          <w:p w14:paraId="200A31F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919" w:type="dxa"/>
            <w:gridSpan w:val="3"/>
            <w:tcBorders>
              <w:bottom w:val="single" w:sz="8" w:space="0" w:color="000000"/>
            </w:tcBorders>
          </w:tcPr>
          <w:p w14:paraId="422B42B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56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14:paraId="10AB67F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00D4878" w14:textId="7777777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  <w:shd w:val="clear" w:color="auto" w:fill="CCCCCC"/>
          </w:tcPr>
          <w:p w14:paraId="5175676B" w14:textId="77777777"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Acceptation de l'offre</w:t>
            </w:r>
          </w:p>
        </w:tc>
      </w:tr>
      <w:tr w:rsidR="00516B1D" w:rsidRPr="006B7437" w14:paraId="342EFA6D" w14:textId="7777777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  <w:trHeight w:hRule="exact" w:val="400"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</w:tcPr>
          <w:p w14:paraId="38A1D9D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Est acceptée la présente offre pour valoir acte d'engagement.</w:t>
            </w:r>
          </w:p>
        </w:tc>
      </w:tr>
      <w:tr w:rsidR="00516B1D" w:rsidRPr="006B7437" w14:paraId="773A1673" w14:textId="7777777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left w:val="single" w:sz="1" w:space="0" w:color="000000"/>
              <w:right w:val="single" w:sz="8" w:space="0" w:color="000000"/>
            </w:tcBorders>
          </w:tcPr>
          <w:p w14:paraId="094A01F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Le Pouvoir Adjudicateur</w:t>
            </w:r>
          </w:p>
        </w:tc>
      </w:tr>
      <w:tr w:rsidR="00516B1D" w:rsidRPr="006B7437" w14:paraId="5F2331A1" w14:textId="7777777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  <w:trHeight w:val="2000"/>
        </w:trPr>
        <w:tc>
          <w:tcPr>
            <w:tcW w:w="4462" w:type="dxa"/>
            <w:gridSpan w:val="5"/>
            <w:tcBorders>
              <w:left w:val="single" w:sz="1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0A7C430D" w14:textId="77777777" w:rsidR="004B46E1" w:rsidRPr="00062A7E" w:rsidRDefault="004B46E1">
            <w:pPr>
              <w:keepNext/>
              <w:keepLines/>
              <w:snapToGrid w:val="0"/>
              <w:rPr>
                <w:rFonts w:ascii="Calibri" w:hAnsi="Calibri"/>
              </w:rPr>
            </w:pPr>
          </w:p>
          <w:p w14:paraId="5C24F43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 Abymes :</w:t>
            </w:r>
          </w:p>
        </w:tc>
        <w:tc>
          <w:tcPr>
            <w:tcW w:w="4962" w:type="dxa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10B96EB9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proofErr w:type="gramStart"/>
            <w:r w:rsidRPr="00062A7E">
              <w:rPr>
                <w:rFonts w:ascii="Calibri" w:hAnsi="Calibri"/>
              </w:rPr>
              <w:t>le</w:t>
            </w:r>
            <w:proofErr w:type="gramEnd"/>
            <w:r w:rsidRPr="00062A7E">
              <w:rPr>
                <w:rFonts w:ascii="Calibri" w:hAnsi="Calibri"/>
              </w:rPr>
              <w:t> :</w:t>
            </w:r>
          </w:p>
          <w:p w14:paraId="34D95E0A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11F96D44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28E1960F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71467472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36EE1FB1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6842A0E4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</w:tr>
      <w:tr w:rsidR="00516B1D" w:rsidRPr="006B7437" w14:paraId="32A92539" w14:textId="77777777" w:rsidTr="00E95ADF">
        <w:trPr>
          <w:cantSplit/>
        </w:trPr>
        <w:tc>
          <w:tcPr>
            <w:tcW w:w="9498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433CF6B" w14:textId="77777777" w:rsidR="00516B1D" w:rsidRPr="00062A7E" w:rsidRDefault="00516B1D">
            <w:pPr>
              <w:keepNext/>
              <w:keepLines/>
              <w:snapToGrid w:val="0"/>
              <w:ind w:firstLine="142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Date d'effet du marché</w:t>
            </w:r>
          </w:p>
        </w:tc>
      </w:tr>
      <w:tr w:rsidR="00516B1D" w:rsidRPr="006B7437" w14:paraId="0427B222" w14:textId="77777777" w:rsidTr="00E95ADF">
        <w:trPr>
          <w:gridAfter w:val="2"/>
          <w:wAfter w:w="121" w:type="dxa"/>
          <w:cantSplit/>
          <w:trHeight w:hRule="exact" w:val="40"/>
        </w:trPr>
        <w:tc>
          <w:tcPr>
            <w:tcW w:w="9347" w:type="dxa"/>
            <w:gridSpan w:val="13"/>
            <w:tcBorders>
              <w:left w:val="single" w:sz="1" w:space="0" w:color="000000"/>
            </w:tcBorders>
          </w:tcPr>
          <w:p w14:paraId="1E05BE0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14:paraId="5D579623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622F097E" w14:textId="77777777" w:rsidTr="00E95ADF">
        <w:trPr>
          <w:gridAfter w:val="4"/>
          <w:wAfter w:w="354" w:type="dxa"/>
          <w:cantSplit/>
        </w:trPr>
        <w:tc>
          <w:tcPr>
            <w:tcW w:w="3337" w:type="dxa"/>
            <w:gridSpan w:val="2"/>
            <w:tcBorders>
              <w:left w:val="single" w:sz="1" w:space="0" w:color="000000"/>
            </w:tcBorders>
          </w:tcPr>
          <w:p w14:paraId="01E967A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Reçu notification du marché le :</w:t>
            </w:r>
          </w:p>
        </w:tc>
        <w:tc>
          <w:tcPr>
            <w:tcW w:w="5786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23AD02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</w:tcPr>
          <w:p w14:paraId="554F66F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7A63B6FA" w14:textId="77777777" w:rsidTr="00E95ADF">
        <w:trPr>
          <w:gridAfter w:val="2"/>
          <w:wAfter w:w="121" w:type="dxa"/>
          <w:cantSplit/>
          <w:trHeight w:hRule="exact" w:val="40"/>
        </w:trPr>
        <w:tc>
          <w:tcPr>
            <w:tcW w:w="4889" w:type="dxa"/>
            <w:gridSpan w:val="6"/>
            <w:tcBorders>
              <w:left w:val="single" w:sz="1" w:space="0" w:color="000000"/>
            </w:tcBorders>
          </w:tcPr>
          <w:p w14:paraId="418C243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458" w:type="dxa"/>
            <w:gridSpan w:val="7"/>
          </w:tcPr>
          <w:p w14:paraId="3855BB4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14:paraId="4BFE6B3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4BF5BB2" w14:textId="77777777" w:rsidTr="00E95ADF">
        <w:trPr>
          <w:gridAfter w:val="4"/>
          <w:wAfter w:w="354" w:type="dxa"/>
          <w:cantSplit/>
          <w:trHeight w:hRule="exact" w:val="600"/>
        </w:trPr>
        <w:tc>
          <w:tcPr>
            <w:tcW w:w="4889" w:type="dxa"/>
            <w:gridSpan w:val="6"/>
            <w:tcBorders>
              <w:left w:val="single" w:sz="1" w:space="0" w:color="000000"/>
            </w:tcBorders>
          </w:tcPr>
          <w:p w14:paraId="5E6F962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Le </w:t>
            </w:r>
            <w:r w:rsidRPr="00062A7E">
              <w:rPr>
                <w:rFonts w:ascii="Calibri" w:hAnsi="Calibri"/>
                <w:b/>
                <w:u w:val="single"/>
              </w:rPr>
              <w:t>prestataire</w:t>
            </w:r>
            <w:r w:rsidRPr="00062A7E">
              <w:rPr>
                <w:rFonts w:ascii="Calibri" w:hAnsi="Calibri"/>
              </w:rPr>
              <w:t>:</w:t>
            </w:r>
          </w:p>
        </w:tc>
        <w:tc>
          <w:tcPr>
            <w:tcW w:w="423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9DFF70F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</w:tcPr>
          <w:p w14:paraId="2015F0B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3F9C1AD" w14:textId="77777777" w:rsidTr="00E95ADF">
        <w:trPr>
          <w:cantSplit/>
        </w:trPr>
        <w:tc>
          <w:tcPr>
            <w:tcW w:w="9498" w:type="dxa"/>
            <w:gridSpan w:val="16"/>
            <w:tcBorders>
              <w:left w:val="single" w:sz="1" w:space="0" w:color="000000"/>
            </w:tcBorders>
          </w:tcPr>
          <w:p w14:paraId="3C2D614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1567E3D4" w14:textId="77777777" w:rsidTr="00E95ADF">
        <w:trPr>
          <w:cantSplit/>
        </w:trPr>
        <w:tc>
          <w:tcPr>
            <w:tcW w:w="8197" w:type="dxa"/>
            <w:gridSpan w:val="9"/>
            <w:tcBorders>
              <w:left w:val="single" w:sz="1" w:space="0" w:color="000000"/>
            </w:tcBorders>
          </w:tcPr>
          <w:p w14:paraId="0F87DE5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01" w:type="dxa"/>
            <w:gridSpan w:val="7"/>
          </w:tcPr>
          <w:p w14:paraId="6A6A91CA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7245462F" w14:textId="77777777" w:rsidTr="00E95ADF">
        <w:trPr>
          <w:cantSplit/>
        </w:trPr>
        <w:tc>
          <w:tcPr>
            <w:tcW w:w="9498" w:type="dxa"/>
            <w:gridSpan w:val="16"/>
            <w:tcBorders>
              <w:left w:val="single" w:sz="1" w:space="0" w:color="000000"/>
            </w:tcBorders>
          </w:tcPr>
          <w:p w14:paraId="4D9BEFA4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</w:tr>
      <w:tr w:rsidR="00516B1D" w:rsidRPr="006B7437" w14:paraId="7F50245B" w14:textId="77777777" w:rsidTr="00E95ADF">
        <w:trPr>
          <w:cantSplit/>
          <w:trHeight w:val="2474"/>
        </w:trPr>
        <w:tc>
          <w:tcPr>
            <w:tcW w:w="4026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14:paraId="66A27095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  <w:tc>
          <w:tcPr>
            <w:tcW w:w="1964" w:type="dxa"/>
            <w:gridSpan w:val="5"/>
            <w:tcBorders>
              <w:bottom w:val="single" w:sz="8" w:space="0" w:color="000000"/>
            </w:tcBorders>
          </w:tcPr>
          <w:p w14:paraId="00C5F98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508" w:type="dxa"/>
            <w:gridSpan w:val="8"/>
            <w:tcBorders>
              <w:bottom w:val="single" w:sz="8" w:space="0" w:color="000000"/>
            </w:tcBorders>
          </w:tcPr>
          <w:p w14:paraId="4603152C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  <w:sz w:val="16"/>
              </w:rPr>
            </w:pPr>
          </w:p>
        </w:tc>
      </w:tr>
    </w:tbl>
    <w:p w14:paraId="408FA787" w14:textId="77777777" w:rsidR="00516B1D" w:rsidRPr="00062A7E" w:rsidRDefault="00516B1D">
      <w:pPr>
        <w:spacing w:before="360"/>
        <w:rPr>
          <w:rFonts w:ascii="Calibri" w:hAnsi="Calibri"/>
          <w:sz w:val="16"/>
        </w:rPr>
      </w:pPr>
    </w:p>
    <w:p w14:paraId="621AB23E" w14:textId="77777777" w:rsidR="00516B1D" w:rsidRDefault="00516B1D" w:rsidP="00E95ADF">
      <w:pPr>
        <w:spacing w:before="360"/>
        <w:rPr>
          <w:rFonts w:ascii="Calibri" w:hAnsi="Calibri"/>
        </w:rPr>
      </w:pPr>
      <w:bookmarkStart w:id="1" w:name="Reference_doc_1"/>
      <w:bookmarkStart w:id="2" w:name="Apres_fin"/>
      <w:bookmarkEnd w:id="1"/>
      <w:bookmarkEnd w:id="2"/>
    </w:p>
    <w:p w14:paraId="3534EA50" w14:textId="77777777" w:rsidR="00F40F56" w:rsidRDefault="00F40F56" w:rsidP="00E95ADF">
      <w:pPr>
        <w:spacing w:before="360"/>
        <w:rPr>
          <w:rFonts w:ascii="Calibri" w:hAnsi="Calibri"/>
        </w:rPr>
      </w:pPr>
    </w:p>
    <w:sectPr w:rsidR="00F40F56" w:rsidSect="00A75BB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6" w:h="16838"/>
      <w:pgMar w:top="1417" w:right="1417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52380" w14:textId="77777777" w:rsidR="006E414B" w:rsidRDefault="006E414B">
      <w:r>
        <w:separator/>
      </w:r>
    </w:p>
  </w:endnote>
  <w:endnote w:type="continuationSeparator" w:id="0">
    <w:p w14:paraId="6C96A3E4" w14:textId="77777777" w:rsidR="006E414B" w:rsidRDefault="006E4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F589D" w14:textId="77777777" w:rsidR="00516B1D" w:rsidRDefault="00516B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E117A" w14:textId="77777777" w:rsidR="00516B1D" w:rsidRDefault="00516B1D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1375" w14:textId="77777777" w:rsidR="00516B1D" w:rsidRDefault="00516B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9A1C" w14:textId="77777777" w:rsidR="006E414B" w:rsidRDefault="006E414B">
      <w:r>
        <w:separator/>
      </w:r>
    </w:p>
  </w:footnote>
  <w:footnote w:type="continuationSeparator" w:id="0">
    <w:p w14:paraId="1A66F783" w14:textId="77777777" w:rsidR="006E414B" w:rsidRDefault="006E4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C131A" w14:textId="77777777" w:rsidR="00516B1D" w:rsidRDefault="00516B1D">
    <w:pPr>
      <w:pStyle w:val="Corpsdetexte"/>
      <w:pBdr>
        <w:bottom w:val="single" w:sz="8" w:space="2" w:color="000000"/>
      </w:pBdr>
      <w:jc w:val="center"/>
      <w:rPr>
        <w:b/>
        <w:sz w:val="20"/>
      </w:rPr>
    </w:pPr>
    <w:r>
      <w:rPr>
        <w:b/>
        <w:sz w:val="20"/>
      </w:rPr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026FC" w14:textId="77777777" w:rsidR="00516B1D" w:rsidRDefault="00516B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0EA52F4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3"/>
    <w:lvl w:ilvl="0">
      <w:start w:val="1"/>
      <w:numFmt w:val="bullet"/>
      <w:lvlText w:val="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b w:val="0"/>
        <w:sz w:val="3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numFmt w:val="bullet"/>
      <w:lvlText w:val=""/>
      <w:lvlJc w:val="left"/>
      <w:pPr>
        <w:tabs>
          <w:tab w:val="num" w:pos="0"/>
        </w:tabs>
        <w:ind w:left="284" w:hanging="284"/>
      </w:pPr>
      <w:rPr>
        <w:rFonts w:ascii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BDC"/>
    <w:rsid w:val="00030D57"/>
    <w:rsid w:val="00062A7E"/>
    <w:rsid w:val="00127E69"/>
    <w:rsid w:val="00174B4F"/>
    <w:rsid w:val="001B56EA"/>
    <w:rsid w:val="001F604A"/>
    <w:rsid w:val="00262639"/>
    <w:rsid w:val="003119B2"/>
    <w:rsid w:val="0036771B"/>
    <w:rsid w:val="00385E1E"/>
    <w:rsid w:val="003B651D"/>
    <w:rsid w:val="003E3D69"/>
    <w:rsid w:val="00481972"/>
    <w:rsid w:val="0049686A"/>
    <w:rsid w:val="004B3ABD"/>
    <w:rsid w:val="004B46E1"/>
    <w:rsid w:val="004F46BB"/>
    <w:rsid w:val="00516B1D"/>
    <w:rsid w:val="005464F5"/>
    <w:rsid w:val="00590FB3"/>
    <w:rsid w:val="00631D41"/>
    <w:rsid w:val="00645759"/>
    <w:rsid w:val="00647537"/>
    <w:rsid w:val="006B7437"/>
    <w:rsid w:val="006C58EF"/>
    <w:rsid w:val="006E414B"/>
    <w:rsid w:val="006E6E96"/>
    <w:rsid w:val="0070599E"/>
    <w:rsid w:val="007257FD"/>
    <w:rsid w:val="00777FB1"/>
    <w:rsid w:val="007930B5"/>
    <w:rsid w:val="007B17E0"/>
    <w:rsid w:val="007D7A6F"/>
    <w:rsid w:val="007E75E1"/>
    <w:rsid w:val="008F1BDC"/>
    <w:rsid w:val="0098198A"/>
    <w:rsid w:val="009B4AD6"/>
    <w:rsid w:val="009E0B78"/>
    <w:rsid w:val="00A75BB7"/>
    <w:rsid w:val="00A842FF"/>
    <w:rsid w:val="00A8683A"/>
    <w:rsid w:val="00AE1220"/>
    <w:rsid w:val="00BB6A28"/>
    <w:rsid w:val="00BC0BCE"/>
    <w:rsid w:val="00BE7F1C"/>
    <w:rsid w:val="00C101FB"/>
    <w:rsid w:val="00C8783D"/>
    <w:rsid w:val="00C91ED6"/>
    <w:rsid w:val="00CD39D1"/>
    <w:rsid w:val="00CE44EA"/>
    <w:rsid w:val="00D06CC4"/>
    <w:rsid w:val="00D06D5F"/>
    <w:rsid w:val="00D11732"/>
    <w:rsid w:val="00D56186"/>
    <w:rsid w:val="00D812D3"/>
    <w:rsid w:val="00E011DE"/>
    <w:rsid w:val="00E66569"/>
    <w:rsid w:val="00E75095"/>
    <w:rsid w:val="00E95ADF"/>
    <w:rsid w:val="00EB4356"/>
    <w:rsid w:val="00EB7B06"/>
    <w:rsid w:val="00EF1150"/>
    <w:rsid w:val="00F40F56"/>
    <w:rsid w:val="00F64DE9"/>
    <w:rsid w:val="00F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2D53C"/>
  <w15:docId w15:val="{E9400EEF-C389-4627-AA92-8B4CB2C1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BB7"/>
    <w:pPr>
      <w:suppressAutoHyphens/>
    </w:pPr>
    <w:rPr>
      <w:rFonts w:ascii="Liberation Sans" w:eastAsia="SimSun" w:hAnsi="Liberation Sans" w:cs="Mangal"/>
      <w:kern w:val="1"/>
      <w:sz w:val="24"/>
      <w:szCs w:val="24"/>
      <w:lang w:eastAsia="hi-IN" w:bidi="hi-IN"/>
    </w:rPr>
  </w:style>
  <w:style w:type="paragraph" w:styleId="Titre1">
    <w:name w:val="heading 1"/>
    <w:basedOn w:val="Normal"/>
    <w:next w:val="Corpsdetexte"/>
    <w:qFormat/>
    <w:rsid w:val="00A75BB7"/>
    <w:pPr>
      <w:keepNext/>
      <w:shd w:val="clear" w:color="auto" w:fill="CCCCCC"/>
      <w:tabs>
        <w:tab w:val="left" w:pos="0"/>
      </w:tabs>
      <w:spacing w:before="600" w:after="240"/>
      <w:ind w:left="-284"/>
      <w:jc w:val="both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Corpsdetexte"/>
    <w:qFormat/>
    <w:rsid w:val="00A75BB7"/>
    <w:pPr>
      <w:keepNext/>
      <w:numPr>
        <w:ilvl w:val="1"/>
        <w:numId w:val="1"/>
      </w:numPr>
      <w:tabs>
        <w:tab w:val="left" w:pos="0"/>
      </w:tabs>
      <w:spacing w:before="240" w:after="120"/>
      <w:jc w:val="both"/>
      <w:outlineLvl w:val="1"/>
    </w:pPr>
    <w:rPr>
      <w:b/>
      <w:bCs/>
      <w:sz w:val="28"/>
      <w:szCs w:val="28"/>
      <w:u w:val="single"/>
    </w:rPr>
  </w:style>
  <w:style w:type="paragraph" w:styleId="Titre3">
    <w:name w:val="heading 3"/>
    <w:basedOn w:val="Normal"/>
    <w:next w:val="Corpsdetexte"/>
    <w:qFormat/>
    <w:rsid w:val="00A75BB7"/>
    <w:pPr>
      <w:keepNext/>
      <w:numPr>
        <w:ilvl w:val="2"/>
        <w:numId w:val="1"/>
      </w:numPr>
      <w:tabs>
        <w:tab w:val="left" w:pos="0"/>
      </w:tabs>
      <w:spacing w:before="240" w:after="120"/>
      <w:ind w:left="-284" w:firstLine="0"/>
      <w:jc w:val="both"/>
      <w:outlineLvl w:val="2"/>
    </w:pPr>
  </w:style>
  <w:style w:type="paragraph" w:styleId="Titre4">
    <w:name w:val="heading 4"/>
    <w:basedOn w:val="Normal"/>
    <w:next w:val="Corpsdetexte"/>
    <w:qFormat/>
    <w:rsid w:val="00A75BB7"/>
    <w:pPr>
      <w:keepNext/>
      <w:numPr>
        <w:ilvl w:val="3"/>
        <w:numId w:val="1"/>
      </w:numPr>
      <w:tabs>
        <w:tab w:val="left" w:pos="0"/>
      </w:tabs>
      <w:outlineLvl w:val="3"/>
    </w:pPr>
    <w:rPr>
      <w:b/>
      <w:i/>
      <w:sz w:val="28"/>
    </w:rPr>
  </w:style>
  <w:style w:type="paragraph" w:styleId="Titre5">
    <w:name w:val="heading 5"/>
    <w:basedOn w:val="Normal"/>
    <w:next w:val="Corpsdetexte"/>
    <w:qFormat/>
    <w:rsid w:val="00A75BB7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8"/>
      <w:u w:val="single"/>
    </w:rPr>
  </w:style>
  <w:style w:type="paragraph" w:styleId="Titre6">
    <w:name w:val="heading 6"/>
    <w:basedOn w:val="Normal"/>
    <w:next w:val="Corpsdetexte"/>
    <w:qFormat/>
    <w:rsid w:val="00A75BB7"/>
    <w:pPr>
      <w:keepNext/>
      <w:numPr>
        <w:ilvl w:val="5"/>
        <w:numId w:val="1"/>
      </w:numPr>
      <w:tabs>
        <w:tab w:val="left" w:pos="0"/>
      </w:tabs>
      <w:outlineLvl w:val="5"/>
    </w:pPr>
    <w:rPr>
      <w:b/>
      <w:bCs/>
    </w:rPr>
  </w:style>
  <w:style w:type="paragraph" w:styleId="Titre7">
    <w:name w:val="heading 7"/>
    <w:basedOn w:val="Normal"/>
    <w:next w:val="Corpsdetexte"/>
    <w:qFormat/>
    <w:rsid w:val="00A75BB7"/>
    <w:pPr>
      <w:keepNext/>
      <w:numPr>
        <w:ilvl w:val="6"/>
        <w:numId w:val="1"/>
      </w:numPr>
      <w:tabs>
        <w:tab w:val="left" w:pos="0"/>
      </w:tabs>
      <w:ind w:left="180" w:firstLine="0"/>
      <w:outlineLvl w:val="6"/>
    </w:pPr>
    <w:rPr>
      <w:b/>
      <w:bCs/>
    </w:rPr>
  </w:style>
  <w:style w:type="paragraph" w:styleId="Titre8">
    <w:name w:val="heading 8"/>
    <w:basedOn w:val="Normal"/>
    <w:next w:val="Corpsdetexte"/>
    <w:qFormat/>
    <w:rsid w:val="00A75BB7"/>
    <w:pPr>
      <w:keepNext/>
      <w:numPr>
        <w:ilvl w:val="7"/>
        <w:numId w:val="1"/>
      </w:numPr>
      <w:tabs>
        <w:tab w:val="left" w:pos="0"/>
      </w:tabs>
      <w:spacing w:before="240"/>
      <w:ind w:left="-142" w:firstLine="0"/>
      <w:outlineLvl w:val="7"/>
    </w:pPr>
    <w:rPr>
      <w:b/>
    </w:rPr>
  </w:style>
  <w:style w:type="paragraph" w:styleId="Titre9">
    <w:name w:val="heading 9"/>
    <w:basedOn w:val="Normal"/>
    <w:next w:val="Normal"/>
    <w:qFormat/>
    <w:rsid w:val="00A75BB7"/>
    <w:pPr>
      <w:keepNext/>
      <w:ind w:left="567" w:right="497"/>
      <w:outlineLvl w:val="8"/>
    </w:pPr>
    <w:rPr>
      <w:rFonts w:ascii="Times New Roman" w:hAnsi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A75BB7"/>
    <w:pPr>
      <w:tabs>
        <w:tab w:val="left" w:pos="5812"/>
      </w:tabs>
      <w:jc w:val="both"/>
    </w:pPr>
  </w:style>
  <w:style w:type="character" w:customStyle="1" w:styleId="Policepardfaut1">
    <w:name w:val="Police par défaut1"/>
    <w:rsid w:val="00A75BB7"/>
  </w:style>
  <w:style w:type="character" w:customStyle="1" w:styleId="WW8Num1z0">
    <w:name w:val="WW8Num1z0"/>
    <w:rsid w:val="00A75BB7"/>
    <w:rPr>
      <w:rFonts w:ascii="Symbol" w:hAnsi="Symbol"/>
    </w:rPr>
  </w:style>
  <w:style w:type="character" w:customStyle="1" w:styleId="WW8Num2z0">
    <w:name w:val="WW8Num2z0"/>
    <w:rsid w:val="00A75BB7"/>
    <w:rPr>
      <w:rFonts w:ascii="Wingdings" w:eastAsia="Times New Roman" w:hAnsi="Wingdings" w:cs="Times New Roman"/>
      <w:b w:val="0"/>
      <w:sz w:val="36"/>
    </w:rPr>
  </w:style>
  <w:style w:type="character" w:customStyle="1" w:styleId="WW8Num3z0">
    <w:name w:val="WW8Num3z0"/>
    <w:rsid w:val="00A75BB7"/>
    <w:rPr>
      <w:rFonts w:ascii="Symbol" w:hAnsi="Symbol"/>
    </w:rPr>
  </w:style>
  <w:style w:type="character" w:customStyle="1" w:styleId="Policepardfaut10">
    <w:name w:val="Police par défaut1"/>
    <w:rsid w:val="00A75BB7"/>
  </w:style>
  <w:style w:type="character" w:customStyle="1" w:styleId="WW8Num2z1">
    <w:name w:val="WW8Num2z1"/>
    <w:rsid w:val="00A75BB7"/>
    <w:rPr>
      <w:rFonts w:ascii="Courier New" w:hAnsi="Courier New" w:cs="Courier New"/>
    </w:rPr>
  </w:style>
  <w:style w:type="character" w:customStyle="1" w:styleId="WW8Num2z2">
    <w:name w:val="WW8Num2z2"/>
    <w:rsid w:val="00A75BB7"/>
    <w:rPr>
      <w:rFonts w:ascii="Wingdings" w:hAnsi="Wingdings"/>
    </w:rPr>
  </w:style>
  <w:style w:type="character" w:customStyle="1" w:styleId="WW8Num2z3">
    <w:name w:val="WW8Num2z3"/>
    <w:rsid w:val="00A75BB7"/>
    <w:rPr>
      <w:rFonts w:ascii="Symbol" w:hAnsi="Symbol"/>
    </w:rPr>
  </w:style>
  <w:style w:type="character" w:customStyle="1" w:styleId="WW8NumSt1z0">
    <w:name w:val="WW8NumSt1z0"/>
    <w:rsid w:val="00A75BB7"/>
    <w:rPr>
      <w:rFonts w:ascii="Symbol" w:hAnsi="Symbol"/>
    </w:rPr>
  </w:style>
  <w:style w:type="character" w:customStyle="1" w:styleId="WW8NumSt2z0">
    <w:name w:val="WW8NumSt2z0"/>
    <w:rsid w:val="00A75BB7"/>
    <w:rPr>
      <w:rFonts w:ascii="Wingdings" w:hAnsi="Wingdings"/>
    </w:rPr>
  </w:style>
  <w:style w:type="character" w:customStyle="1" w:styleId="WW8NumSt3z0">
    <w:name w:val="WW8NumSt3z0"/>
    <w:rsid w:val="00A75BB7"/>
    <w:rPr>
      <w:rFonts w:ascii="Symbol" w:hAnsi="Symbol"/>
    </w:rPr>
  </w:style>
  <w:style w:type="character" w:customStyle="1" w:styleId="WW-Policepardfaut">
    <w:name w:val="WW-Police par défaut"/>
    <w:rsid w:val="00A75BB7"/>
  </w:style>
  <w:style w:type="character" w:customStyle="1" w:styleId="Numrodepage1">
    <w:name w:val="Numéro de page1"/>
    <w:basedOn w:val="WW-Policepardfaut"/>
    <w:rsid w:val="00A75BB7"/>
  </w:style>
  <w:style w:type="character" w:customStyle="1" w:styleId="ListLabel1">
    <w:name w:val="ListLabel 1"/>
    <w:rsid w:val="00A75BB7"/>
    <w:rPr>
      <w:rFonts w:cs="Times New Roman"/>
      <w:b w:val="0"/>
      <w:sz w:val="36"/>
    </w:rPr>
  </w:style>
  <w:style w:type="paragraph" w:styleId="Titre">
    <w:name w:val="Title"/>
    <w:basedOn w:val="Normal"/>
    <w:next w:val="Sous-titre"/>
    <w:qFormat/>
    <w:rsid w:val="00A75BB7"/>
    <w:pPr>
      <w:keepNext/>
      <w:spacing w:before="240" w:after="120"/>
      <w:jc w:val="center"/>
    </w:pPr>
    <w:rPr>
      <w:rFonts w:ascii="Arial" w:eastAsia="MS Mincho" w:hAnsi="Arial" w:cs="Tahoma"/>
      <w:b/>
      <w:bCs/>
      <w:sz w:val="28"/>
      <w:szCs w:val="28"/>
    </w:rPr>
  </w:style>
  <w:style w:type="paragraph" w:styleId="Liste">
    <w:name w:val="List"/>
    <w:basedOn w:val="Corpsdetexte"/>
    <w:semiHidden/>
    <w:rsid w:val="00A75BB7"/>
    <w:rPr>
      <w:rFonts w:cs="Tahoma"/>
    </w:rPr>
  </w:style>
  <w:style w:type="paragraph" w:styleId="Lgende">
    <w:name w:val="caption"/>
    <w:basedOn w:val="Normal"/>
    <w:qFormat/>
    <w:rsid w:val="00A75BB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A75BB7"/>
    <w:pPr>
      <w:suppressLineNumbers/>
    </w:pPr>
  </w:style>
  <w:style w:type="paragraph" w:customStyle="1" w:styleId="Titre10">
    <w:name w:val="Titre1"/>
    <w:basedOn w:val="Normal"/>
    <w:rsid w:val="00A75BB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gende1">
    <w:name w:val="Légende1"/>
    <w:basedOn w:val="Normal"/>
    <w:rsid w:val="00A75BB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pertoire">
    <w:name w:val="Répertoire"/>
    <w:basedOn w:val="Normal"/>
    <w:rsid w:val="00A75BB7"/>
    <w:pPr>
      <w:suppressLineNumbers/>
    </w:pPr>
    <w:rPr>
      <w:rFonts w:cs="Tahoma"/>
    </w:rPr>
  </w:style>
  <w:style w:type="paragraph" w:styleId="Sous-titre">
    <w:name w:val="Subtitle"/>
    <w:basedOn w:val="Titre10"/>
    <w:next w:val="Corpsdetexte"/>
    <w:qFormat/>
    <w:rsid w:val="00A75BB7"/>
    <w:pPr>
      <w:jc w:val="center"/>
    </w:pPr>
    <w:rPr>
      <w:i/>
      <w:iCs/>
    </w:rPr>
  </w:style>
  <w:style w:type="paragraph" w:styleId="En-tte">
    <w:name w:val="header"/>
    <w:basedOn w:val="Normal"/>
    <w:semiHidden/>
    <w:rsid w:val="00A75BB7"/>
    <w:pPr>
      <w:suppressLineNumbers/>
      <w:tabs>
        <w:tab w:val="center" w:pos="4536"/>
        <w:tab w:val="right" w:pos="9072"/>
      </w:tabs>
      <w:jc w:val="both"/>
    </w:pPr>
  </w:style>
  <w:style w:type="paragraph" w:styleId="Pieddepage">
    <w:name w:val="footer"/>
    <w:basedOn w:val="Normal"/>
    <w:semiHidden/>
    <w:rsid w:val="00A75BB7"/>
    <w:pPr>
      <w:suppressLineNumbers/>
      <w:tabs>
        <w:tab w:val="center" w:pos="4536"/>
        <w:tab w:val="right" w:pos="9072"/>
      </w:tabs>
    </w:pPr>
  </w:style>
  <w:style w:type="paragraph" w:customStyle="1" w:styleId="Trame">
    <w:name w:val="Trame"/>
    <w:basedOn w:val="Normal"/>
    <w:rsid w:val="00A75BB7"/>
    <w:pPr>
      <w:shd w:val="clear" w:color="auto" w:fill="CCCCCC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Normal"/>
    <w:rsid w:val="00A75BB7"/>
    <w:pPr>
      <w:pBdr>
        <w:top w:val="double" w:sz="1" w:space="14" w:color="000000"/>
        <w:left w:val="double" w:sz="1" w:space="14" w:color="000000"/>
        <w:bottom w:val="double" w:sz="1" w:space="14" w:color="000000"/>
        <w:right w:val="double" w:sz="1" w:space="14" w:color="000000"/>
      </w:pBdr>
      <w:ind w:left="284" w:right="283"/>
      <w:jc w:val="both"/>
    </w:pPr>
  </w:style>
  <w:style w:type="paragraph" w:customStyle="1" w:styleId="Reponse">
    <w:name w:val="Reponse"/>
    <w:basedOn w:val="Normal"/>
    <w:rsid w:val="00A75BB7"/>
    <w:pPr>
      <w:ind w:left="567" w:right="567"/>
      <w:jc w:val="both"/>
    </w:pPr>
  </w:style>
  <w:style w:type="paragraph" w:customStyle="1" w:styleId="Normalcentr1">
    <w:name w:val="Normal centré1"/>
    <w:basedOn w:val="Normal"/>
    <w:rsid w:val="00A75BB7"/>
    <w:pPr>
      <w:ind w:left="567" w:right="497"/>
      <w:jc w:val="both"/>
    </w:pPr>
    <w:rPr>
      <w:b/>
      <w:bCs/>
      <w:sz w:val="28"/>
      <w:szCs w:val="28"/>
    </w:rPr>
  </w:style>
  <w:style w:type="paragraph" w:customStyle="1" w:styleId="Paragraphe">
    <w:name w:val="Paragraphe"/>
    <w:basedOn w:val="Normal"/>
    <w:rsid w:val="00A75BB7"/>
    <w:pPr>
      <w:spacing w:before="120"/>
      <w:jc w:val="both"/>
    </w:pPr>
  </w:style>
  <w:style w:type="paragraph" w:customStyle="1" w:styleId="Paradouble">
    <w:name w:val="Para_double"/>
    <w:basedOn w:val="Paragraphe"/>
    <w:rsid w:val="00A75BB7"/>
    <w:pPr>
      <w:spacing w:after="240"/>
    </w:pPr>
  </w:style>
  <w:style w:type="paragraph" w:customStyle="1" w:styleId="Praragraphe">
    <w:name w:val="Praragraphe"/>
    <w:basedOn w:val="Normal"/>
    <w:rsid w:val="00A75BB7"/>
    <w:pPr>
      <w:spacing w:before="120"/>
      <w:jc w:val="both"/>
    </w:pPr>
  </w:style>
  <w:style w:type="paragraph" w:customStyle="1" w:styleId="WW-NormalWeb">
    <w:name w:val="WW-Normal (Web)"/>
    <w:basedOn w:val="Normal"/>
    <w:rsid w:val="00A75BB7"/>
    <w:pPr>
      <w:spacing w:before="280" w:after="119"/>
    </w:pPr>
    <w:rPr>
      <w:rFonts w:ascii="Arial Unicode MS" w:eastAsia="Arial Unicode MS" w:hAnsi="Arial Unicode MS" w:cs="Arial Unicode MS"/>
    </w:rPr>
  </w:style>
  <w:style w:type="paragraph" w:customStyle="1" w:styleId="Contenudetableau">
    <w:name w:val="Contenu de tableau"/>
    <w:basedOn w:val="Corpsdetexte"/>
    <w:rsid w:val="00A75BB7"/>
    <w:pPr>
      <w:suppressLineNumbers/>
    </w:pPr>
  </w:style>
  <w:style w:type="paragraph" w:customStyle="1" w:styleId="Titredetableau">
    <w:name w:val="Titre de tableau"/>
    <w:basedOn w:val="Contenudetableau"/>
    <w:rsid w:val="00A75BB7"/>
    <w:pPr>
      <w:jc w:val="center"/>
    </w:pPr>
    <w:rPr>
      <w:b/>
      <w:bCs/>
      <w:i/>
      <w:iCs/>
    </w:rPr>
  </w:style>
  <w:style w:type="paragraph" w:customStyle="1" w:styleId="Contenuducadre">
    <w:name w:val="Contenu du cadre"/>
    <w:basedOn w:val="Corpsdetexte"/>
    <w:rsid w:val="00A75BB7"/>
  </w:style>
  <w:style w:type="paragraph" w:customStyle="1" w:styleId="WW-Normalcentr">
    <w:name w:val="WW-Normal centré"/>
    <w:basedOn w:val="Normal"/>
    <w:rsid w:val="00A75BB7"/>
    <w:pPr>
      <w:ind w:left="567" w:right="497"/>
      <w:jc w:val="both"/>
    </w:pPr>
    <w:rPr>
      <w:b/>
      <w:bCs/>
      <w:sz w:val="28"/>
    </w:rPr>
  </w:style>
  <w:style w:type="paragraph" w:styleId="Retraitcorpsdetexte">
    <w:name w:val="Body Text Indent"/>
    <w:basedOn w:val="Normal"/>
    <w:semiHidden/>
    <w:rsid w:val="00A75BB7"/>
    <w:pPr>
      <w:spacing w:before="120"/>
      <w:ind w:left="567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12D3"/>
    <w:rPr>
      <w:rFonts w:ascii="Tahoma" w:hAnsi="Tahoma"/>
      <w:sz w:val="16"/>
      <w:szCs w:val="14"/>
    </w:rPr>
  </w:style>
  <w:style w:type="character" w:customStyle="1" w:styleId="TextedebullesCar">
    <w:name w:val="Texte de bulles Car"/>
    <w:link w:val="Textedebulles"/>
    <w:uiPriority w:val="99"/>
    <w:semiHidden/>
    <w:rsid w:val="00D812D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C91E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1ED6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1ED6"/>
    <w:rPr>
      <w:rFonts w:ascii="Liberation Sans" w:eastAsia="SimSun" w:hAnsi="Liberation Sans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1E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1ED6"/>
    <w:rPr>
      <w:rFonts w:ascii="Liberation Sans" w:eastAsia="SimSun" w:hAnsi="Liberation Sans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1418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Ministère équipement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cpommier</dc:creator>
  <cp:lastModifiedBy>Corinne Pommier</cp:lastModifiedBy>
  <cp:revision>6</cp:revision>
  <cp:lastPrinted>2008-04-03T23:45:00Z</cp:lastPrinted>
  <dcterms:created xsi:type="dcterms:W3CDTF">2025-06-17T15:17:00Z</dcterms:created>
  <dcterms:modified xsi:type="dcterms:W3CDTF">2025-10-20T13:19:00Z</dcterms:modified>
  <cp:category>12.0000</cp:category>
</cp:coreProperties>
</file>